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DBEA5CE" w14:textId="5B0D356D"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0B31751" w14:textId="77777777">
        <w:trPr>
          <w:trHeight w:val="1132"/>
        </w:trPr>
        <w:tc>
          <w:tcPr>
            <w:tcW w:w="10434" w:type="dxa"/>
            <w:shd w:val="clear" w:color="auto" w:fill="auto"/>
          </w:tcPr>
          <w:p w14:paraId="45EBC360" w14:textId="41DE985F" w:rsidR="009B1CD0" w:rsidRDefault="006633D6" w:rsidP="00844DAA">
            <w:pPr>
              <w:pStyle w:val="Pieddepage"/>
              <w:tabs>
                <w:tab w:val="clear" w:pos="4536"/>
                <w:tab w:val="clear" w:pos="9072"/>
                <w:tab w:val="left" w:pos="851"/>
              </w:tabs>
              <w:jc w:val="center"/>
            </w:pPr>
            <w:r w:rsidRPr="00C53B3E">
              <w:rPr>
                <w:noProof/>
              </w:rPr>
              <w:drawing>
                <wp:anchor distT="0" distB="0" distL="114300" distR="114300" simplePos="0" relativeHeight="251658240" behindDoc="0" locked="0" layoutInCell="1" allowOverlap="1" wp14:anchorId="061A1077" wp14:editId="4AF89676">
                  <wp:simplePos x="0" y="0"/>
                  <wp:positionH relativeFrom="column">
                    <wp:posOffset>1738630</wp:posOffset>
                  </wp:positionH>
                  <wp:positionV relativeFrom="paragraph">
                    <wp:posOffset>-58420</wp:posOffset>
                  </wp:positionV>
                  <wp:extent cx="3016800" cy="781200"/>
                  <wp:effectExtent l="0" t="0" r="0" b="0"/>
                  <wp:wrapNone/>
                  <wp:docPr id="1810267765" name="Image 2"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Graphique, Police, graphisme, capture d’écran&#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16800" cy="781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1921EF1"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AD041FC" w14:textId="77777777">
        <w:tc>
          <w:tcPr>
            <w:tcW w:w="9002" w:type="dxa"/>
            <w:shd w:val="clear" w:color="auto" w:fill="66CCFF"/>
          </w:tcPr>
          <w:p w14:paraId="0DB9FD5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3337AB86" w14:textId="30C4C723"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2B7FA8">
              <w:rPr>
                <w:rFonts w:ascii="Arial" w:hAnsi="Arial" w:cs="Arial"/>
                <w:b/>
                <w:bCs/>
                <w:sz w:val="28"/>
                <w:szCs w:val="28"/>
              </w:rPr>
              <w:t xml:space="preserve"> </w:t>
            </w:r>
            <w:r w:rsidR="001D7BEA">
              <w:rPr>
                <w:rFonts w:ascii="Arial" w:hAnsi="Arial" w:cs="Arial"/>
                <w:b/>
                <w:bCs/>
                <w:sz w:val="28"/>
                <w:szCs w:val="28"/>
              </w:rPr>
              <w:t>N°</w:t>
            </w:r>
            <w:r w:rsidR="00D70A49">
              <w:rPr>
                <w:rFonts w:ascii="Arial" w:hAnsi="Arial" w:cs="Arial"/>
                <w:b/>
                <w:bCs/>
                <w:sz w:val="28"/>
                <w:szCs w:val="28"/>
              </w:rPr>
              <w:t>2</w:t>
            </w:r>
            <w:r w:rsidR="00472299">
              <w:rPr>
                <w:rFonts w:ascii="Arial" w:hAnsi="Arial" w:cs="Arial"/>
                <w:b/>
                <w:bCs/>
                <w:sz w:val="28"/>
                <w:szCs w:val="28"/>
              </w:rPr>
              <w:t>5</w:t>
            </w:r>
            <w:r w:rsidR="00D70A49">
              <w:rPr>
                <w:rFonts w:ascii="Arial" w:hAnsi="Arial" w:cs="Arial"/>
                <w:b/>
                <w:bCs/>
                <w:sz w:val="28"/>
                <w:szCs w:val="28"/>
              </w:rPr>
              <w:t xml:space="preserve"> AC </w:t>
            </w:r>
            <w:r w:rsidR="00472299">
              <w:rPr>
                <w:rFonts w:ascii="Arial" w:hAnsi="Arial" w:cs="Arial"/>
                <w:b/>
                <w:bCs/>
                <w:sz w:val="28"/>
                <w:szCs w:val="28"/>
              </w:rPr>
              <w:t>07</w:t>
            </w:r>
          </w:p>
        </w:tc>
        <w:tc>
          <w:tcPr>
            <w:tcW w:w="1275" w:type="dxa"/>
            <w:shd w:val="clear" w:color="auto" w:fill="66CCFF"/>
          </w:tcPr>
          <w:p w14:paraId="79BBF5C3" w14:textId="77777777" w:rsidR="009B1CD0" w:rsidRDefault="00E47798" w:rsidP="0083205E">
            <w:pPr>
              <w:pStyle w:val="Titre8"/>
              <w:tabs>
                <w:tab w:val="left" w:pos="851"/>
                <w:tab w:val="right" w:pos="9639"/>
              </w:tabs>
              <w:spacing w:before="120" w:after="120"/>
            </w:pPr>
            <w:r>
              <w:rPr>
                <w:caps/>
                <w:sz w:val="28"/>
                <w:szCs w:val="28"/>
              </w:rPr>
              <w:t>ATTRI1</w:t>
            </w:r>
          </w:p>
        </w:tc>
      </w:tr>
    </w:tbl>
    <w:p w14:paraId="62803C08" w14:textId="77777777" w:rsidR="009B1CD0" w:rsidRDefault="009B1CD0" w:rsidP="006C4338">
      <w:pPr>
        <w:tabs>
          <w:tab w:val="left" w:pos="851"/>
        </w:tabs>
      </w:pPr>
    </w:p>
    <w:p w14:paraId="6C8BF6CA"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739C11" w14:textId="77777777">
        <w:tc>
          <w:tcPr>
            <w:tcW w:w="10277" w:type="dxa"/>
            <w:shd w:val="clear" w:color="auto" w:fill="66CCFF"/>
          </w:tcPr>
          <w:p w14:paraId="5087953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373082" w14:textId="77777777" w:rsidR="009B1CD0" w:rsidRDefault="009B1CD0" w:rsidP="006C4338">
      <w:pPr>
        <w:tabs>
          <w:tab w:val="left" w:pos="426"/>
          <w:tab w:val="left" w:pos="851"/>
        </w:tabs>
        <w:jc w:val="both"/>
      </w:pPr>
    </w:p>
    <w:p w14:paraId="324CE0A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F83C27">
        <w:rPr>
          <w:rFonts w:ascii="Arial" w:hAnsi="Arial" w:cs="Arial"/>
          <w:bCs/>
        </w:rPr>
        <w:t>de l’accord-cadre</w:t>
      </w:r>
      <w:r w:rsidR="0045158C">
        <w:rPr>
          <w:rFonts w:ascii="Arial" w:hAnsi="Arial" w:cs="Arial"/>
          <w:bCs/>
        </w:rPr>
        <w:t xml:space="preserve"> </w:t>
      </w:r>
      <w:r>
        <w:rPr>
          <w:rFonts w:ascii="Arial" w:hAnsi="Arial" w:cs="Arial"/>
        </w:rPr>
        <w:t>:</w:t>
      </w:r>
    </w:p>
    <w:p w14:paraId="4A52BF55" w14:textId="77777777" w:rsidR="009B1CD0" w:rsidRDefault="009B1CD0" w:rsidP="005846FB">
      <w:pPr>
        <w:tabs>
          <w:tab w:val="left" w:pos="426"/>
          <w:tab w:val="left" w:pos="851"/>
        </w:tabs>
        <w:jc w:val="both"/>
        <w:rPr>
          <w:rFonts w:ascii="Arial" w:hAnsi="Arial" w:cs="Arial"/>
        </w:rPr>
      </w:pPr>
    </w:p>
    <w:p w14:paraId="6382EBDB" w14:textId="7EAE057D" w:rsidR="00E41860" w:rsidRPr="00E41860" w:rsidRDefault="00EE095D" w:rsidP="001B00E8">
      <w:pPr>
        <w:suppressAutoHyphens w:val="0"/>
        <w:autoSpaceDE w:val="0"/>
        <w:autoSpaceDN w:val="0"/>
        <w:adjustRightInd w:val="0"/>
        <w:jc w:val="both"/>
        <w:rPr>
          <w:rFonts w:ascii="Calibri" w:hAnsi="Calibri" w:cs="Times New Roman"/>
          <w:sz w:val="22"/>
          <w:szCs w:val="22"/>
          <w:lang w:eastAsia="fr-FR"/>
        </w:rPr>
      </w:pPr>
      <w:r w:rsidRPr="00EE095D">
        <w:rPr>
          <w:rFonts w:ascii="Arial" w:hAnsi="Arial" w:cs="Arial"/>
          <w:b/>
          <w:bCs/>
          <w:color w:val="000000"/>
          <w:lang w:eastAsia="fr-FR"/>
        </w:rPr>
        <w:t xml:space="preserve">Prestations d’acheminement et de distribution de courriers pour le compte des centres éditiques </w:t>
      </w:r>
      <w:r w:rsidR="004E5C84">
        <w:rPr>
          <w:rFonts w:ascii="Arial" w:hAnsi="Arial" w:cs="Arial"/>
          <w:b/>
          <w:bCs/>
          <w:color w:val="000000"/>
          <w:lang w:eastAsia="fr-FR"/>
        </w:rPr>
        <w:t xml:space="preserve">industriels </w:t>
      </w:r>
      <w:r w:rsidR="00F17BAC">
        <w:rPr>
          <w:rFonts w:ascii="Arial" w:hAnsi="Arial" w:cs="Arial"/>
          <w:b/>
          <w:bCs/>
          <w:color w:val="000000"/>
          <w:lang w:eastAsia="fr-FR"/>
        </w:rPr>
        <w:t xml:space="preserve">et semi industriels </w:t>
      </w:r>
      <w:r w:rsidRPr="00EE095D">
        <w:rPr>
          <w:rFonts w:ascii="Arial" w:hAnsi="Arial" w:cs="Arial"/>
          <w:b/>
          <w:bCs/>
          <w:color w:val="000000"/>
          <w:lang w:eastAsia="fr-FR"/>
        </w:rPr>
        <w:t>de la Sécurité sociale</w:t>
      </w:r>
      <w:r w:rsidR="009B73A2">
        <w:rPr>
          <w:rFonts w:ascii="Arial" w:hAnsi="Arial" w:cs="Arial"/>
          <w:b/>
          <w:bCs/>
          <w:color w:val="000000"/>
          <w:lang w:eastAsia="fr-FR"/>
        </w:rPr>
        <w:t>.</w:t>
      </w:r>
    </w:p>
    <w:p w14:paraId="309F1171" w14:textId="77777777" w:rsidR="0032606E" w:rsidRDefault="0032606E" w:rsidP="00504CEF">
      <w:pPr>
        <w:tabs>
          <w:tab w:val="left" w:pos="426"/>
          <w:tab w:val="left" w:pos="851"/>
        </w:tabs>
        <w:jc w:val="both"/>
        <w:rPr>
          <w:rFonts w:ascii="Arial" w:hAnsi="Arial" w:cs="Arial"/>
        </w:rPr>
      </w:pPr>
    </w:p>
    <w:p w14:paraId="616CF091" w14:textId="77777777" w:rsidR="003B036E" w:rsidRDefault="003B036E" w:rsidP="003B036E">
      <w:pPr>
        <w:jc w:val="both"/>
        <w:rPr>
          <w:rFonts w:ascii="Arial" w:hAnsi="Arial" w:cs="Arial"/>
        </w:rPr>
      </w:pPr>
      <w:r>
        <w:rPr>
          <w:rFonts w:ascii="Arial" w:hAnsi="Arial" w:cs="Arial"/>
        </w:rPr>
        <w:t xml:space="preserve">Code CPV principal : </w:t>
      </w:r>
    </w:p>
    <w:p w14:paraId="2B55E6AF" w14:textId="77777777" w:rsidR="00A243CA" w:rsidRDefault="00A243CA" w:rsidP="00A243CA">
      <w:pPr>
        <w:tabs>
          <w:tab w:val="left" w:pos="426"/>
          <w:tab w:val="left" w:pos="851"/>
        </w:tabs>
        <w:jc w:val="both"/>
        <w:rPr>
          <w:rFonts w:ascii="Arial" w:hAnsi="Arial" w:cs="Arial"/>
        </w:rPr>
      </w:pPr>
    </w:p>
    <w:p w14:paraId="64093824" w14:textId="6DC97437" w:rsidR="003B036E" w:rsidRPr="00AD012F" w:rsidRDefault="00AD012F" w:rsidP="00A243CA">
      <w:pPr>
        <w:tabs>
          <w:tab w:val="left" w:pos="426"/>
          <w:tab w:val="left" w:pos="851"/>
        </w:tabs>
        <w:jc w:val="both"/>
        <w:rPr>
          <w:rFonts w:ascii="Arial" w:hAnsi="Arial" w:cs="Arial"/>
          <w:b/>
          <w:bCs/>
        </w:rPr>
      </w:pPr>
      <w:r w:rsidRPr="00AD012F">
        <w:rPr>
          <w:rFonts w:ascii="Arial" w:hAnsi="Arial" w:cs="Arial"/>
          <w:b/>
          <w:bCs/>
        </w:rPr>
        <w:t>64110000-0</w:t>
      </w:r>
      <w:r w:rsidRPr="00AD012F">
        <w:rPr>
          <w:rFonts w:ascii="Arial" w:hAnsi="Arial" w:cs="Arial"/>
          <w:b/>
          <w:bCs/>
        </w:rPr>
        <w:tab/>
        <w:t>Services postaux</w:t>
      </w:r>
    </w:p>
    <w:p w14:paraId="50BBB0EB" w14:textId="77777777" w:rsidR="003B036E" w:rsidRPr="00A243CA" w:rsidRDefault="003B036E" w:rsidP="00A243CA">
      <w:pPr>
        <w:tabs>
          <w:tab w:val="left" w:pos="426"/>
          <w:tab w:val="left" w:pos="851"/>
        </w:tabs>
        <w:jc w:val="both"/>
        <w:rPr>
          <w:rFonts w:ascii="Arial" w:hAnsi="Arial" w:cs="Arial"/>
        </w:rPr>
      </w:pPr>
    </w:p>
    <w:p w14:paraId="4B7EFA2B" w14:textId="77777777" w:rsidR="009B1CD0" w:rsidRDefault="009B1CD0" w:rsidP="00A243CA">
      <w:pPr>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150127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7E07C8C" w14:textId="77777777" w:rsidR="009B1CD0" w:rsidRDefault="009B1CD0" w:rsidP="00934503">
      <w:pPr>
        <w:tabs>
          <w:tab w:val="left" w:pos="426"/>
          <w:tab w:val="left" w:pos="851"/>
        </w:tabs>
        <w:jc w:val="both"/>
        <w:rPr>
          <w:rFonts w:ascii="Arial" w:hAnsi="Arial" w:cs="Arial"/>
        </w:rPr>
      </w:pPr>
    </w:p>
    <w:p w14:paraId="5A16FE98" w14:textId="77777777" w:rsidR="009B1CD0" w:rsidRDefault="009B1CD0" w:rsidP="00CD46CC">
      <w:pPr>
        <w:numPr>
          <w:ilvl w:val="0"/>
          <w:numId w:val="11"/>
        </w:numPr>
        <w:tabs>
          <w:tab w:val="left" w:pos="426"/>
          <w:tab w:val="left" w:pos="851"/>
        </w:tabs>
        <w:spacing w:before="120"/>
        <w:ind w:left="782" w:hanging="357"/>
        <w:jc w:val="both"/>
        <w:rPr>
          <w:rFonts w:ascii="Arial" w:hAnsi="Arial" w:cs="Arial"/>
        </w:rPr>
      </w:pPr>
    </w:p>
    <w:p w14:paraId="3F31F119" w14:textId="36D32F7D" w:rsidR="009B1CD0" w:rsidRPr="00EE095D" w:rsidRDefault="00EE095D" w:rsidP="00B908EC">
      <w:pPr>
        <w:pStyle w:val="fcasegauche"/>
        <w:tabs>
          <w:tab w:val="left" w:pos="851"/>
        </w:tabs>
        <w:spacing w:after="0"/>
        <w:ind w:left="1417" w:firstLine="0"/>
        <w:rPr>
          <w:rFonts w:ascii="Arial" w:hAnsi="Arial" w:cs="Arial"/>
          <w:b/>
          <w:bCs/>
        </w:rPr>
      </w:pPr>
      <w:r w:rsidRPr="00EE095D">
        <w:rPr>
          <w:rFonts w:ascii="Arial" w:hAnsi="Arial" w:cs="Arial"/>
          <w:b/>
          <w:bCs/>
        </w:rPr>
        <w:fldChar w:fldCharType="begin">
          <w:ffData>
            <w:name w:val=""/>
            <w:enabled/>
            <w:calcOnExit w:val="0"/>
            <w:checkBox>
              <w:size w:val="20"/>
              <w:default w:val="1"/>
            </w:checkBox>
          </w:ffData>
        </w:fldChar>
      </w:r>
      <w:r w:rsidRPr="00EE095D">
        <w:rPr>
          <w:rFonts w:ascii="Arial" w:hAnsi="Arial" w:cs="Arial"/>
          <w:b/>
          <w:bCs/>
        </w:rPr>
        <w:instrText xml:space="preserve"> FORMCHECKBOX </w:instrText>
      </w:r>
      <w:r w:rsidRPr="00EE095D">
        <w:rPr>
          <w:rFonts w:ascii="Arial" w:hAnsi="Arial" w:cs="Arial"/>
          <w:b/>
          <w:bCs/>
        </w:rPr>
      </w:r>
      <w:r w:rsidRPr="00EE095D">
        <w:rPr>
          <w:rFonts w:ascii="Arial" w:hAnsi="Arial" w:cs="Arial"/>
          <w:b/>
          <w:bCs/>
        </w:rPr>
        <w:fldChar w:fldCharType="separate"/>
      </w:r>
      <w:r w:rsidRPr="00EE095D">
        <w:rPr>
          <w:rFonts w:ascii="Arial" w:hAnsi="Arial" w:cs="Arial"/>
          <w:b/>
          <w:bCs/>
        </w:rPr>
        <w:fldChar w:fldCharType="end"/>
      </w:r>
      <w:r w:rsidR="00B9439F" w:rsidRPr="00EE095D">
        <w:rPr>
          <w:rFonts w:ascii="Arial" w:hAnsi="Arial" w:cs="Arial"/>
          <w:b/>
          <w:bCs/>
        </w:rPr>
        <w:tab/>
        <w:t>à l’ensemble de l’accord-cadre</w:t>
      </w:r>
      <w:r w:rsidR="00B9439F" w:rsidRPr="1F5A1E0E">
        <w:rPr>
          <w:rFonts w:ascii="Arial" w:hAnsi="Arial" w:cs="Arial"/>
          <w:b/>
          <w:bCs/>
          <w:i/>
          <w:iCs/>
        </w:rPr>
        <w:t> </w:t>
      </w:r>
      <w:r w:rsidR="00B9439F" w:rsidRPr="1F5A1E0E">
        <w:rPr>
          <w:rFonts w:ascii="Arial" w:hAnsi="Arial" w:cs="Arial"/>
          <w:b/>
          <w:bCs/>
        </w:rPr>
        <w:t>;</w:t>
      </w:r>
    </w:p>
    <w:p w14:paraId="79FB2ACA" w14:textId="77777777" w:rsidR="00B9439F" w:rsidRDefault="00B9439F" w:rsidP="00B9439F">
      <w:pPr>
        <w:pStyle w:val="fcasegauche"/>
        <w:tabs>
          <w:tab w:val="left" w:pos="851"/>
        </w:tabs>
        <w:spacing w:after="0"/>
        <w:ind w:left="1560"/>
        <w:rPr>
          <w:rFonts w:ascii="Arial" w:hAnsi="Arial" w:cs="Arial"/>
        </w:rPr>
      </w:pPr>
    </w:p>
    <w:p w14:paraId="11580EEF" w14:textId="7A41A41D" w:rsidR="00EE095D" w:rsidRDefault="00EE095D" w:rsidP="00EE095D">
      <w:pPr>
        <w:pStyle w:val="fcasegauche"/>
        <w:numPr>
          <w:ilvl w:val="0"/>
          <w:numId w:val="11"/>
        </w:numPr>
        <w:tabs>
          <w:tab w:val="left" w:pos="851"/>
        </w:tabs>
        <w:spacing w:before="120" w:after="0"/>
        <w:rPr>
          <w:rFonts w:ascii="Arial" w:hAnsi="Arial" w:cs="Arial"/>
          <w:iCs/>
        </w:rPr>
      </w:pPr>
    </w:p>
    <w:p w14:paraId="7C37E913" w14:textId="77777777" w:rsidR="009B1CD0" w:rsidRDefault="0092082B" w:rsidP="00B908EC">
      <w:pPr>
        <w:pStyle w:val="fcasegauche"/>
        <w:tabs>
          <w:tab w:val="left" w:pos="851"/>
        </w:tabs>
        <w:spacing w:after="0"/>
        <w:ind w:left="1418"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p>
    <w:p w14:paraId="07F5859A" w14:textId="77777777" w:rsidR="009B1CD0" w:rsidRDefault="009B1CD0" w:rsidP="00EE095D">
      <w:pPr>
        <w:pStyle w:val="fcasegauche"/>
        <w:tabs>
          <w:tab w:val="left" w:pos="851"/>
        </w:tabs>
        <w:spacing w:after="0"/>
        <w:ind w:firstLine="567"/>
        <w:rPr>
          <w:rFonts w:ascii="Arial" w:hAnsi="Arial" w:cs="Arial"/>
        </w:rPr>
      </w:pPr>
    </w:p>
    <w:p w14:paraId="577A8CE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4294D9" w14:textId="77777777">
        <w:tc>
          <w:tcPr>
            <w:tcW w:w="10277" w:type="dxa"/>
            <w:shd w:val="clear" w:color="auto" w:fill="66CCFF"/>
          </w:tcPr>
          <w:p w14:paraId="137D76C8"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8551988" w14:textId="77777777" w:rsidR="009B1CD0" w:rsidRDefault="009B1CD0" w:rsidP="006C4338">
      <w:pPr>
        <w:tabs>
          <w:tab w:val="left" w:pos="851"/>
        </w:tabs>
      </w:pPr>
    </w:p>
    <w:p w14:paraId="03C141F0" w14:textId="77777777" w:rsidR="009B1CD0" w:rsidRDefault="009B1CD0" w:rsidP="006C4338">
      <w:pPr>
        <w:pStyle w:val="Titre2"/>
        <w:tabs>
          <w:tab w:val="left" w:pos="851"/>
          <w:tab w:val="left" w:pos="2268"/>
        </w:tabs>
        <w:rPr>
          <w:rFonts w:ascii="Arial" w:hAnsi="Arial" w:cs="Arial"/>
          <w:sz w:val="22"/>
          <w:szCs w:val="22"/>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80B4B43" w14:textId="77777777" w:rsidR="007E0FC7" w:rsidRPr="007E0FC7" w:rsidRDefault="007E0FC7" w:rsidP="007E0FC7"/>
    <w:p w14:paraId="5453103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1A22E1B" w14:textId="77777777" w:rsidR="009B1CD0" w:rsidRDefault="009B1CD0" w:rsidP="005846FB">
      <w:pPr>
        <w:tabs>
          <w:tab w:val="left" w:pos="851"/>
        </w:tabs>
        <w:rPr>
          <w:rFonts w:ascii="Arial" w:hAnsi="Arial" w:cs="Arial"/>
        </w:rPr>
      </w:pPr>
    </w:p>
    <w:p w14:paraId="15CF7BA8" w14:textId="2E538615" w:rsidR="009B1CD0" w:rsidRDefault="009B1CD0" w:rsidP="005846FB">
      <w:pPr>
        <w:tabs>
          <w:tab w:val="left" w:pos="851"/>
        </w:tabs>
        <w:jc w:val="both"/>
        <w:rPr>
          <w:rFonts w:ascii="Arial" w:hAnsi="Arial" w:cs="Arial"/>
        </w:rPr>
      </w:pPr>
      <w:r>
        <w:rPr>
          <w:rFonts w:ascii="Arial" w:hAnsi="Arial" w:cs="Arial"/>
        </w:rPr>
        <w:t>Après avoir pris connaissance des pièces constitutives</w:t>
      </w:r>
      <w:r w:rsidR="002B06EB">
        <w:rPr>
          <w:rFonts w:ascii="Arial" w:hAnsi="Arial" w:cs="Arial"/>
        </w:rPr>
        <w:t xml:space="preserve"> </w:t>
      </w:r>
      <w:r>
        <w:rPr>
          <w:rFonts w:ascii="Arial" w:hAnsi="Arial" w:cs="Arial"/>
        </w:rPr>
        <w:t>de l’accord-cadre suivantes</w:t>
      </w:r>
      <w:r w:rsidR="00206DB9">
        <w:rPr>
          <w:rFonts w:ascii="Arial" w:hAnsi="Arial" w:cs="Arial"/>
        </w:rPr>
        <w:t> :</w:t>
      </w:r>
    </w:p>
    <w:p w14:paraId="53C080F6" w14:textId="77777777" w:rsidR="00206DB9" w:rsidRDefault="00206DB9" w:rsidP="00C43ED4">
      <w:pPr>
        <w:tabs>
          <w:tab w:val="left" w:pos="851"/>
        </w:tabs>
        <w:jc w:val="both"/>
        <w:rPr>
          <w:rFonts w:ascii="Arial" w:hAnsi="Arial" w:cs="Arial"/>
        </w:rPr>
      </w:pPr>
    </w:p>
    <w:p w14:paraId="20642B28" w14:textId="516B2567" w:rsidR="00C43ED4" w:rsidRDefault="00206DB9" w:rsidP="00BE51D1">
      <w:pPr>
        <w:tabs>
          <w:tab w:val="left" w:pos="851"/>
        </w:tabs>
        <w:spacing w:after="120"/>
        <w:jc w:val="both"/>
        <w:rPr>
          <w:rFonts w:ascii="Arial" w:hAnsi="Arial" w:cs="Arial"/>
        </w:rPr>
      </w:pPr>
      <w:r w:rsidRPr="00991C04">
        <w:rPr>
          <w:rFonts w:ascii="Arial" w:hAnsi="Arial" w:cs="Arial"/>
        </w:rPr>
        <w:t xml:space="preserve">               </w:t>
      </w:r>
      <w:r w:rsidRPr="00991C04">
        <w:rPr>
          <w:rFonts w:ascii="Arial" w:hAnsi="Arial" w:cs="Arial"/>
        </w:rPr>
        <w:fldChar w:fldCharType="begin">
          <w:ffData>
            <w:name w:val=""/>
            <w:enabled/>
            <w:calcOnExit w:val="0"/>
            <w:checkBox>
              <w:size w:val="20"/>
              <w:default w:val="0"/>
            </w:checkBox>
          </w:ffData>
        </w:fldChar>
      </w:r>
      <w:r w:rsidRPr="00991C04">
        <w:rPr>
          <w:rFonts w:ascii="Arial" w:hAnsi="Arial" w:cs="Arial"/>
        </w:rPr>
        <w:instrText xml:space="preserve"> FORMCHECKBOX </w:instrText>
      </w:r>
      <w:r w:rsidRPr="00991C04">
        <w:rPr>
          <w:rFonts w:ascii="Arial" w:hAnsi="Arial" w:cs="Arial"/>
        </w:rPr>
      </w:r>
      <w:r w:rsidRPr="00991C04">
        <w:rPr>
          <w:rFonts w:ascii="Arial" w:hAnsi="Arial" w:cs="Arial"/>
        </w:rPr>
        <w:fldChar w:fldCharType="separate"/>
      </w:r>
      <w:r w:rsidRPr="00991C04">
        <w:rPr>
          <w:rFonts w:ascii="Arial" w:hAnsi="Arial" w:cs="Arial"/>
        </w:rPr>
        <w:fldChar w:fldCharType="end"/>
      </w:r>
      <w:r w:rsidRPr="00991C04">
        <w:rPr>
          <w:rFonts w:ascii="Arial" w:hAnsi="Arial" w:cs="Arial"/>
        </w:rPr>
        <w:t xml:space="preserve"> </w:t>
      </w:r>
      <w:r w:rsidR="00C43ED4">
        <w:rPr>
          <w:rFonts w:ascii="Arial" w:hAnsi="Arial" w:cs="Arial"/>
        </w:rPr>
        <w:t>l</w:t>
      </w:r>
      <w:r w:rsidRPr="00991C04">
        <w:rPr>
          <w:rFonts w:ascii="Arial" w:hAnsi="Arial" w:cs="Arial"/>
        </w:rPr>
        <w:t>’ATTRI1 (acte d’engagement)</w:t>
      </w:r>
      <w:r w:rsidR="00C43ED4">
        <w:rPr>
          <w:rFonts w:ascii="Arial" w:hAnsi="Arial" w:cs="Arial"/>
        </w:rPr>
        <w:t> ;</w:t>
      </w:r>
    </w:p>
    <w:p w14:paraId="1C5760B8" w14:textId="54E0DC2A" w:rsidR="00C43ED4" w:rsidRDefault="00C43ED4" w:rsidP="00BE51D1">
      <w:pPr>
        <w:tabs>
          <w:tab w:val="left" w:pos="851"/>
        </w:tabs>
        <w:spacing w:after="120"/>
        <w:jc w:val="both"/>
        <w:rPr>
          <w:rFonts w:ascii="Arial" w:hAnsi="Arial" w:cs="Arial"/>
        </w:rPr>
      </w:pPr>
      <w:r w:rsidRPr="00991C04">
        <w:rPr>
          <w:rFonts w:ascii="Arial" w:hAnsi="Arial" w:cs="Arial"/>
        </w:rPr>
        <w:t xml:space="preserve">               </w:t>
      </w:r>
      <w:r w:rsidRPr="00991C04">
        <w:rPr>
          <w:rFonts w:ascii="Arial" w:hAnsi="Arial" w:cs="Arial"/>
        </w:rPr>
        <w:fldChar w:fldCharType="begin">
          <w:ffData>
            <w:name w:val=""/>
            <w:enabled/>
            <w:calcOnExit w:val="0"/>
            <w:checkBox>
              <w:size w:val="20"/>
              <w:default w:val="0"/>
            </w:checkBox>
          </w:ffData>
        </w:fldChar>
      </w:r>
      <w:r w:rsidRPr="00991C04">
        <w:rPr>
          <w:rFonts w:ascii="Arial" w:hAnsi="Arial" w:cs="Arial"/>
        </w:rPr>
        <w:instrText xml:space="preserve"> FORMCHECKBOX </w:instrText>
      </w:r>
      <w:r w:rsidRPr="00991C04">
        <w:rPr>
          <w:rFonts w:ascii="Arial" w:hAnsi="Arial" w:cs="Arial"/>
        </w:rPr>
      </w:r>
      <w:r w:rsidRPr="00991C04">
        <w:rPr>
          <w:rFonts w:ascii="Arial" w:hAnsi="Arial" w:cs="Arial"/>
        </w:rPr>
        <w:fldChar w:fldCharType="separate"/>
      </w:r>
      <w:r w:rsidRPr="00991C04">
        <w:rPr>
          <w:rFonts w:ascii="Arial" w:hAnsi="Arial" w:cs="Arial"/>
        </w:rPr>
        <w:fldChar w:fldCharType="end"/>
      </w:r>
      <w:r w:rsidRPr="00991C04">
        <w:rPr>
          <w:rFonts w:ascii="Arial" w:hAnsi="Arial" w:cs="Arial"/>
        </w:rPr>
        <w:t xml:space="preserve"> </w:t>
      </w:r>
      <w:r w:rsidR="00206DB9" w:rsidRPr="00991C04">
        <w:rPr>
          <w:rFonts w:ascii="Arial" w:hAnsi="Arial" w:cs="Arial"/>
        </w:rPr>
        <w:t>la grille tarifaire (catalogue des prix</w:t>
      </w:r>
      <w:r>
        <w:rPr>
          <w:rFonts w:ascii="Arial" w:hAnsi="Arial" w:cs="Arial"/>
        </w:rPr>
        <w:t xml:space="preserve"> </w:t>
      </w:r>
      <w:r w:rsidR="00206DB9" w:rsidRPr="00991C04">
        <w:rPr>
          <w:rFonts w:ascii="Arial" w:hAnsi="Arial" w:cs="Arial"/>
        </w:rPr>
        <w:t>du candidat)</w:t>
      </w:r>
      <w:r>
        <w:rPr>
          <w:rFonts w:ascii="Arial" w:hAnsi="Arial" w:cs="Arial"/>
        </w:rPr>
        <w:t> ; annexe 1 de l’ATTRI1 ;</w:t>
      </w:r>
    </w:p>
    <w:p w14:paraId="396DB49E" w14:textId="6BED27CB" w:rsidR="00E61C11" w:rsidRPr="00991C04" w:rsidRDefault="00C43ED4" w:rsidP="00BE51D1">
      <w:pPr>
        <w:tabs>
          <w:tab w:val="left" w:pos="851"/>
        </w:tabs>
        <w:spacing w:after="120"/>
        <w:jc w:val="both"/>
        <w:rPr>
          <w:rFonts w:ascii="Arial" w:hAnsi="Arial" w:cs="Arial"/>
        </w:rPr>
      </w:pPr>
      <w:r>
        <w:rPr>
          <w:rFonts w:ascii="Arial" w:hAnsi="Arial" w:cs="Arial"/>
        </w:rPr>
        <w:t xml:space="preserve">               </w:t>
      </w:r>
      <w:r w:rsidRPr="00991C04">
        <w:rPr>
          <w:rFonts w:ascii="Arial" w:hAnsi="Arial" w:cs="Arial"/>
        </w:rPr>
        <w:fldChar w:fldCharType="begin">
          <w:ffData>
            <w:name w:val=""/>
            <w:enabled/>
            <w:calcOnExit w:val="0"/>
            <w:checkBox>
              <w:size w:val="20"/>
              <w:default w:val="0"/>
            </w:checkBox>
          </w:ffData>
        </w:fldChar>
      </w:r>
      <w:r w:rsidRPr="00991C04">
        <w:rPr>
          <w:rFonts w:ascii="Arial" w:hAnsi="Arial" w:cs="Arial"/>
        </w:rPr>
        <w:instrText xml:space="preserve"> FORMCHECKBOX </w:instrText>
      </w:r>
      <w:r w:rsidRPr="00991C04">
        <w:rPr>
          <w:rFonts w:ascii="Arial" w:hAnsi="Arial" w:cs="Arial"/>
        </w:rPr>
      </w:r>
      <w:r w:rsidRPr="00991C04">
        <w:rPr>
          <w:rFonts w:ascii="Arial" w:hAnsi="Arial" w:cs="Arial"/>
        </w:rPr>
        <w:fldChar w:fldCharType="separate"/>
      </w:r>
      <w:r w:rsidRPr="00991C04">
        <w:rPr>
          <w:rFonts w:ascii="Arial" w:hAnsi="Arial" w:cs="Arial"/>
        </w:rPr>
        <w:fldChar w:fldCharType="end"/>
      </w:r>
      <w:r w:rsidRPr="00991C04">
        <w:rPr>
          <w:rFonts w:ascii="Arial" w:hAnsi="Arial" w:cs="Arial"/>
        </w:rPr>
        <w:t xml:space="preserve"> le questionnaire de conformité RGPD ;</w:t>
      </w:r>
      <w:r>
        <w:rPr>
          <w:rFonts w:ascii="Arial" w:hAnsi="Arial" w:cs="Arial"/>
        </w:rPr>
        <w:t xml:space="preserve"> annexe </w:t>
      </w:r>
      <w:r w:rsidRPr="00991C04">
        <w:rPr>
          <w:rFonts w:ascii="Arial" w:hAnsi="Arial" w:cs="Arial"/>
        </w:rPr>
        <w:t>2</w:t>
      </w:r>
      <w:r>
        <w:rPr>
          <w:rFonts w:ascii="Arial" w:hAnsi="Arial" w:cs="Arial"/>
        </w:rPr>
        <w:t xml:space="preserve"> de l’ATTRI1 ;</w:t>
      </w:r>
      <w:r w:rsidRPr="00991C04">
        <w:rPr>
          <w:rFonts w:ascii="Arial" w:hAnsi="Arial" w:cs="Arial"/>
        </w:rPr>
        <w:t> </w:t>
      </w:r>
    </w:p>
    <w:p w14:paraId="2E7A51CE" w14:textId="658666F3" w:rsidR="00C43ED4" w:rsidRPr="00991C04" w:rsidRDefault="00E61C11" w:rsidP="00E61C11">
      <w:pPr>
        <w:tabs>
          <w:tab w:val="left" w:pos="851"/>
        </w:tabs>
        <w:jc w:val="both"/>
        <w:rPr>
          <w:rFonts w:ascii="Arial" w:hAnsi="Arial" w:cs="Arial"/>
        </w:rPr>
      </w:pPr>
      <w:r>
        <w:rPr>
          <w:rFonts w:ascii="Arial" w:hAnsi="Arial" w:cs="Arial"/>
        </w:rPr>
        <w:t xml:space="preserve">               </w:t>
      </w:r>
      <w:r w:rsidRPr="00991C04">
        <w:rPr>
          <w:rFonts w:ascii="Arial" w:hAnsi="Arial" w:cs="Arial"/>
        </w:rPr>
        <w:fldChar w:fldCharType="begin">
          <w:ffData>
            <w:name w:val=""/>
            <w:enabled/>
            <w:calcOnExit w:val="0"/>
            <w:checkBox>
              <w:size w:val="20"/>
              <w:default w:val="0"/>
            </w:checkBox>
          </w:ffData>
        </w:fldChar>
      </w:r>
      <w:r w:rsidRPr="00991C04">
        <w:rPr>
          <w:rFonts w:ascii="Arial" w:hAnsi="Arial" w:cs="Arial"/>
        </w:rPr>
        <w:instrText xml:space="preserve"> FORMCHECKBOX </w:instrText>
      </w:r>
      <w:r w:rsidRPr="00991C04">
        <w:rPr>
          <w:rFonts w:ascii="Arial" w:hAnsi="Arial" w:cs="Arial"/>
        </w:rPr>
      </w:r>
      <w:r w:rsidRPr="00991C04">
        <w:rPr>
          <w:rFonts w:ascii="Arial" w:hAnsi="Arial" w:cs="Arial"/>
        </w:rPr>
        <w:fldChar w:fldCharType="separate"/>
      </w:r>
      <w:r w:rsidRPr="00991C04">
        <w:rPr>
          <w:rFonts w:ascii="Arial" w:hAnsi="Arial" w:cs="Arial"/>
        </w:rPr>
        <w:fldChar w:fldCharType="end"/>
      </w:r>
      <w:r w:rsidRPr="00991C04">
        <w:rPr>
          <w:rFonts w:ascii="Arial" w:hAnsi="Arial" w:cs="Arial"/>
        </w:rPr>
        <w:t xml:space="preserve"> l</w:t>
      </w:r>
      <w:r>
        <w:rPr>
          <w:rFonts w:ascii="Arial" w:hAnsi="Arial" w:cs="Arial"/>
        </w:rPr>
        <w:t>’annexe RGPD</w:t>
      </w:r>
      <w:r w:rsidRPr="00991C04">
        <w:rPr>
          <w:rFonts w:ascii="Arial" w:hAnsi="Arial" w:cs="Arial"/>
        </w:rPr>
        <w:t xml:space="preserve"> ;</w:t>
      </w:r>
      <w:r>
        <w:rPr>
          <w:rFonts w:ascii="Arial" w:hAnsi="Arial" w:cs="Arial"/>
        </w:rPr>
        <w:t xml:space="preserve"> annexe 3 de l’ATTRI1 ;</w:t>
      </w:r>
      <w:r w:rsidRPr="00991C04">
        <w:rPr>
          <w:rFonts w:ascii="Arial" w:hAnsi="Arial" w:cs="Arial"/>
        </w:rPr>
        <w:t> </w:t>
      </w:r>
    </w:p>
    <w:bookmarkStart w:id="0" w:name="_Hlk199234884"/>
    <w:p w14:paraId="53C79833" w14:textId="26893904" w:rsidR="002B06EB" w:rsidRPr="00206DB9" w:rsidRDefault="003B036E" w:rsidP="2E4EE4DF">
      <w:pPr>
        <w:tabs>
          <w:tab w:val="left" w:pos="851"/>
        </w:tabs>
        <w:spacing w:before="120"/>
        <w:ind w:left="1135" w:hanging="284"/>
        <w:rPr>
          <w:rFonts w:ascii="Arial" w:hAnsi="Arial" w:cs="Arial"/>
        </w:rPr>
      </w:pPr>
      <w:r w:rsidRPr="00206DB9">
        <w:fldChar w:fldCharType="begin">
          <w:ffData>
            <w:name w:val=""/>
            <w:enabled/>
            <w:calcOnExit w:val="0"/>
            <w:checkBox>
              <w:size w:val="20"/>
              <w:default w:val="0"/>
            </w:checkBox>
          </w:ffData>
        </w:fldChar>
      </w:r>
      <w:r w:rsidRPr="00206DB9">
        <w:instrText xml:space="preserve"> FORMCHECKBOX </w:instrText>
      </w:r>
      <w:r w:rsidRPr="00206DB9">
        <w:fldChar w:fldCharType="separate"/>
      </w:r>
      <w:r w:rsidRPr="00206DB9">
        <w:fldChar w:fldCharType="end"/>
      </w:r>
      <w:r w:rsidR="09968562" w:rsidRPr="00206DB9">
        <w:rPr>
          <w:rFonts w:ascii="Arial" w:hAnsi="Arial" w:cs="Arial"/>
        </w:rPr>
        <w:t xml:space="preserve"> </w:t>
      </w:r>
      <w:r w:rsidR="00E61C11">
        <w:rPr>
          <w:rFonts w:ascii="Arial" w:hAnsi="Arial" w:cs="Arial"/>
        </w:rPr>
        <w:t xml:space="preserve">le </w:t>
      </w:r>
      <w:r w:rsidR="09968562" w:rsidRPr="00206DB9">
        <w:rPr>
          <w:rFonts w:ascii="Arial" w:hAnsi="Arial" w:cs="Arial"/>
        </w:rPr>
        <w:t>CC</w:t>
      </w:r>
      <w:r w:rsidR="6D1EDBFE" w:rsidRPr="00206DB9">
        <w:rPr>
          <w:rFonts w:ascii="Arial" w:hAnsi="Arial" w:cs="Arial"/>
        </w:rPr>
        <w:t>A</w:t>
      </w:r>
      <w:r w:rsidR="09968562" w:rsidRPr="00206DB9">
        <w:rPr>
          <w:rFonts w:ascii="Arial" w:hAnsi="Arial" w:cs="Arial"/>
        </w:rPr>
        <w:t>P</w:t>
      </w:r>
      <w:r w:rsidR="3A83E29B" w:rsidRPr="00206DB9">
        <w:rPr>
          <w:rFonts w:ascii="Arial" w:hAnsi="Arial" w:cs="Arial"/>
        </w:rPr>
        <w:t xml:space="preserve"> </w:t>
      </w:r>
      <w:r w:rsidR="4476F4C0" w:rsidRPr="00206DB9">
        <w:rPr>
          <w:rFonts w:ascii="Arial" w:hAnsi="Arial" w:cs="Arial"/>
        </w:rPr>
        <w:t>n</w:t>
      </w:r>
      <w:r w:rsidR="09968562" w:rsidRPr="00206DB9">
        <w:rPr>
          <w:rFonts w:ascii="Arial" w:hAnsi="Arial" w:cs="Arial"/>
        </w:rPr>
        <w:t>°</w:t>
      </w:r>
      <w:r w:rsidR="00B908EC" w:rsidRPr="00206DB9">
        <w:rPr>
          <w:rFonts w:ascii="Arial" w:hAnsi="Arial" w:cs="Arial"/>
        </w:rPr>
        <w:t>25</w:t>
      </w:r>
      <w:r w:rsidR="5A2102C9" w:rsidRPr="00206DB9">
        <w:rPr>
          <w:rFonts w:ascii="Arial" w:hAnsi="Arial" w:cs="Arial"/>
        </w:rPr>
        <w:t>AC</w:t>
      </w:r>
      <w:r w:rsidR="00B908EC" w:rsidRPr="00206DB9">
        <w:rPr>
          <w:rFonts w:ascii="Arial" w:hAnsi="Arial" w:cs="Arial"/>
        </w:rPr>
        <w:t>07</w:t>
      </w:r>
      <w:r w:rsidR="00206DB9" w:rsidRPr="00206DB9">
        <w:rPr>
          <w:rFonts w:ascii="Arial" w:hAnsi="Arial" w:cs="Arial"/>
        </w:rPr>
        <w:t xml:space="preserve"> et son annexe </w:t>
      </w:r>
      <w:r w:rsidR="00BE51D1">
        <w:rPr>
          <w:rFonts w:ascii="Arial" w:hAnsi="Arial" w:cs="Arial"/>
        </w:rPr>
        <w:t>-</w:t>
      </w:r>
      <w:r w:rsidR="00206DB9" w:rsidRPr="00206DB9">
        <w:rPr>
          <w:rFonts w:ascii="Arial" w:hAnsi="Arial" w:cs="Arial"/>
        </w:rPr>
        <w:t xml:space="preserve"> recensement des données de facturation du Titulaire ;</w:t>
      </w:r>
    </w:p>
    <w:bookmarkEnd w:id="0"/>
    <w:p w14:paraId="2B26B0E6" w14:textId="36206D8C" w:rsidR="002B06EB" w:rsidRPr="00206DB9" w:rsidRDefault="003B036E" w:rsidP="2E4EE4DF">
      <w:pPr>
        <w:tabs>
          <w:tab w:val="left" w:pos="851"/>
        </w:tabs>
        <w:spacing w:before="120"/>
        <w:ind w:left="1135" w:hanging="284"/>
        <w:jc w:val="both"/>
        <w:rPr>
          <w:rFonts w:ascii="Arial" w:hAnsi="Arial" w:cs="Arial"/>
        </w:rPr>
      </w:pPr>
      <w:r w:rsidRPr="00206DB9">
        <w:fldChar w:fldCharType="begin">
          <w:ffData>
            <w:name w:val=""/>
            <w:enabled/>
            <w:calcOnExit w:val="0"/>
            <w:checkBox>
              <w:size w:val="20"/>
              <w:default w:val="0"/>
            </w:checkBox>
          </w:ffData>
        </w:fldChar>
      </w:r>
      <w:r w:rsidRPr="00206DB9">
        <w:instrText xml:space="preserve"> FORMCHECKBOX </w:instrText>
      </w:r>
      <w:r w:rsidRPr="00206DB9">
        <w:fldChar w:fldCharType="separate"/>
      </w:r>
      <w:r w:rsidRPr="00206DB9">
        <w:fldChar w:fldCharType="end"/>
      </w:r>
      <w:r w:rsidR="4476F4C0" w:rsidRPr="00206DB9">
        <w:rPr>
          <w:rFonts w:ascii="Arial" w:hAnsi="Arial" w:cs="Arial"/>
        </w:rPr>
        <w:t xml:space="preserve"> </w:t>
      </w:r>
      <w:r w:rsidR="00E61C11">
        <w:rPr>
          <w:rFonts w:ascii="Arial" w:hAnsi="Arial" w:cs="Arial"/>
        </w:rPr>
        <w:t xml:space="preserve">le </w:t>
      </w:r>
      <w:r w:rsidR="4476F4C0" w:rsidRPr="00206DB9">
        <w:rPr>
          <w:rFonts w:ascii="Arial" w:hAnsi="Arial" w:cs="Arial"/>
        </w:rPr>
        <w:t>CCAG-</w:t>
      </w:r>
      <w:r w:rsidR="6D1EDBFE" w:rsidRPr="00206DB9">
        <w:rPr>
          <w:rFonts w:ascii="Arial" w:hAnsi="Arial" w:cs="Arial"/>
        </w:rPr>
        <w:t xml:space="preserve">FCS du </w:t>
      </w:r>
      <w:r w:rsidR="0863F335" w:rsidRPr="00206DB9">
        <w:rPr>
          <w:rFonts w:ascii="Arial" w:hAnsi="Arial" w:cs="Arial"/>
        </w:rPr>
        <w:t>30 mars 2021</w:t>
      </w:r>
      <w:r w:rsidR="00BE51D1">
        <w:rPr>
          <w:rFonts w:ascii="Arial" w:hAnsi="Arial" w:cs="Arial"/>
        </w:rPr>
        <w:t> ;</w:t>
      </w:r>
    </w:p>
    <w:p w14:paraId="065D2F44" w14:textId="03C60F1B" w:rsidR="002B06EB" w:rsidRPr="00206DB9" w:rsidRDefault="003B036E" w:rsidP="2E4EE4DF">
      <w:pPr>
        <w:tabs>
          <w:tab w:val="left" w:pos="851"/>
        </w:tabs>
        <w:spacing w:before="120"/>
        <w:ind w:left="1135" w:hanging="284"/>
        <w:rPr>
          <w:rFonts w:ascii="Arial" w:hAnsi="Arial" w:cs="Arial"/>
        </w:rPr>
      </w:pPr>
      <w:r w:rsidRPr="00206DB9">
        <w:fldChar w:fldCharType="begin">
          <w:ffData>
            <w:name w:val=""/>
            <w:enabled/>
            <w:calcOnExit w:val="0"/>
            <w:checkBox>
              <w:size w:val="20"/>
              <w:default w:val="0"/>
            </w:checkBox>
          </w:ffData>
        </w:fldChar>
      </w:r>
      <w:r w:rsidRPr="00206DB9">
        <w:instrText xml:space="preserve"> FORMCHECKBOX </w:instrText>
      </w:r>
      <w:r w:rsidRPr="00206DB9">
        <w:fldChar w:fldCharType="separate"/>
      </w:r>
      <w:r w:rsidRPr="00206DB9">
        <w:fldChar w:fldCharType="end"/>
      </w:r>
      <w:r w:rsidR="61CAABE9" w:rsidRPr="00206DB9">
        <w:rPr>
          <w:rFonts w:ascii="Arial" w:hAnsi="Arial" w:cs="Arial"/>
        </w:rPr>
        <w:t xml:space="preserve"> </w:t>
      </w:r>
      <w:r w:rsidR="00E61C11">
        <w:rPr>
          <w:rFonts w:ascii="Arial" w:hAnsi="Arial" w:cs="Arial"/>
        </w:rPr>
        <w:t xml:space="preserve">le </w:t>
      </w:r>
      <w:r w:rsidR="61CAABE9" w:rsidRPr="00206DB9">
        <w:rPr>
          <w:rFonts w:ascii="Arial" w:hAnsi="Arial" w:cs="Arial"/>
        </w:rPr>
        <w:t>CCTP n</w:t>
      </w:r>
      <w:r w:rsidR="65681F8B" w:rsidRPr="00206DB9">
        <w:rPr>
          <w:rFonts w:ascii="Arial" w:hAnsi="Arial" w:cs="Arial"/>
        </w:rPr>
        <w:t>°</w:t>
      </w:r>
      <w:r w:rsidR="00B908EC" w:rsidRPr="00206DB9">
        <w:rPr>
          <w:rFonts w:ascii="Arial" w:hAnsi="Arial" w:cs="Arial"/>
        </w:rPr>
        <w:t>25</w:t>
      </w:r>
      <w:r w:rsidR="65681F8B" w:rsidRPr="00206DB9">
        <w:rPr>
          <w:rFonts w:ascii="Arial" w:hAnsi="Arial" w:cs="Arial"/>
        </w:rPr>
        <w:t>AC</w:t>
      </w:r>
      <w:r w:rsidR="00B908EC" w:rsidRPr="00206DB9">
        <w:rPr>
          <w:rFonts w:ascii="Arial" w:hAnsi="Arial" w:cs="Arial"/>
        </w:rPr>
        <w:t>07</w:t>
      </w:r>
      <w:r w:rsidR="00BE51D1">
        <w:rPr>
          <w:rFonts w:ascii="Arial" w:hAnsi="Arial" w:cs="Arial"/>
        </w:rPr>
        <w:t> ;</w:t>
      </w:r>
    </w:p>
    <w:p w14:paraId="331F5CA3" w14:textId="5CC423CD" w:rsidR="009B1CD0" w:rsidRPr="00206DB9" w:rsidRDefault="002B06EB" w:rsidP="002B06EB">
      <w:pPr>
        <w:tabs>
          <w:tab w:val="left" w:pos="851"/>
        </w:tabs>
        <w:spacing w:before="120"/>
        <w:ind w:left="1135" w:hanging="284"/>
        <w:rPr>
          <w:rFonts w:ascii="Calibri Light" w:hAnsi="Calibri Light" w:cs="Arial"/>
          <w:sz w:val="22"/>
          <w:szCs w:val="22"/>
          <w:lang w:eastAsia="fr-FR"/>
        </w:rPr>
      </w:pPr>
      <w:r w:rsidRPr="00206DB9">
        <w:fldChar w:fldCharType="begin">
          <w:ffData>
            <w:name w:val=""/>
            <w:enabled/>
            <w:calcOnExit w:val="0"/>
            <w:checkBox>
              <w:size w:val="20"/>
              <w:default w:val="0"/>
            </w:checkBox>
          </w:ffData>
        </w:fldChar>
      </w:r>
      <w:r w:rsidRPr="00206DB9">
        <w:instrText xml:space="preserve"> FORMCHECKBOX </w:instrText>
      </w:r>
      <w:r w:rsidRPr="00206DB9">
        <w:fldChar w:fldCharType="separate"/>
      </w:r>
      <w:r w:rsidRPr="00206DB9">
        <w:fldChar w:fldCharType="end"/>
      </w:r>
      <w:r w:rsidRPr="00206DB9">
        <w:rPr>
          <w:rFonts w:ascii="Arial" w:hAnsi="Arial" w:cs="Arial"/>
        </w:rPr>
        <w:t xml:space="preserve"> </w:t>
      </w:r>
      <w:r w:rsidR="00E61C11">
        <w:rPr>
          <w:rFonts w:ascii="Arial" w:hAnsi="Arial" w:cs="Arial"/>
        </w:rPr>
        <w:t>le c</w:t>
      </w:r>
      <w:r w:rsidR="00206DB9" w:rsidRPr="00206DB9">
        <w:rPr>
          <w:rFonts w:ascii="Arial" w:hAnsi="Arial" w:cs="Arial"/>
        </w:rPr>
        <w:t xml:space="preserve">adre de </w:t>
      </w:r>
      <w:r w:rsidR="00E61C11">
        <w:rPr>
          <w:rFonts w:ascii="Arial" w:hAnsi="Arial" w:cs="Arial"/>
        </w:rPr>
        <w:t>présentation du mémoire</w:t>
      </w:r>
      <w:r w:rsidR="00206DB9" w:rsidRPr="00206DB9">
        <w:rPr>
          <w:rFonts w:ascii="Arial" w:hAnsi="Arial" w:cs="Arial"/>
        </w:rPr>
        <w:t xml:space="preserve"> </w:t>
      </w:r>
      <w:r w:rsidR="00034213" w:rsidRPr="00206DB9">
        <w:rPr>
          <w:rFonts w:ascii="Arial" w:hAnsi="Arial" w:cs="Arial"/>
        </w:rPr>
        <w:t>technique</w:t>
      </w:r>
      <w:r w:rsidR="00BE51D1">
        <w:rPr>
          <w:rFonts w:ascii="Arial" w:hAnsi="Arial" w:cs="Arial"/>
        </w:rPr>
        <w:t>, annexe 4 de l’ATTRI1.</w:t>
      </w:r>
    </w:p>
    <w:p w14:paraId="6ADABDDB" w14:textId="77777777" w:rsidR="0092082B" w:rsidRPr="00206DB9" w:rsidRDefault="0092082B" w:rsidP="0092082B">
      <w:pPr>
        <w:tabs>
          <w:tab w:val="left" w:pos="851"/>
        </w:tabs>
        <w:jc w:val="both"/>
        <w:rPr>
          <w:rFonts w:ascii="Arial" w:hAnsi="Arial" w:cs="Arial"/>
        </w:rPr>
      </w:pPr>
    </w:p>
    <w:p w14:paraId="64B26C26" w14:textId="77777777" w:rsidR="0092082B" w:rsidRPr="00206DB9" w:rsidRDefault="0092082B" w:rsidP="0092082B">
      <w:pPr>
        <w:tabs>
          <w:tab w:val="left" w:pos="851"/>
        </w:tabs>
        <w:ind w:left="851"/>
        <w:jc w:val="both"/>
        <w:rPr>
          <w:rFonts w:ascii="Arial" w:hAnsi="Arial" w:cs="Arial"/>
        </w:rPr>
      </w:pPr>
      <w:r w:rsidRPr="00206DB9">
        <w:fldChar w:fldCharType="begin">
          <w:ffData>
            <w:name w:val=""/>
            <w:enabled/>
            <w:calcOnExit w:val="0"/>
            <w:checkBox>
              <w:size w:val="20"/>
              <w:default w:val="1"/>
            </w:checkBox>
          </w:ffData>
        </w:fldChar>
      </w:r>
      <w:r w:rsidRPr="00206DB9">
        <w:instrText xml:space="preserve"> FORMCHECKBOX </w:instrText>
      </w:r>
      <w:r w:rsidRPr="00206DB9">
        <w:fldChar w:fldCharType="separate"/>
      </w:r>
      <w:r w:rsidRPr="00206DB9">
        <w:fldChar w:fldCharType="end"/>
      </w:r>
      <w:r w:rsidRPr="00206DB9">
        <w:rPr>
          <w:rFonts w:ascii="Arial" w:hAnsi="Arial" w:cs="Arial"/>
        </w:rPr>
        <w:t xml:space="preserve"> Le signataire</w:t>
      </w:r>
    </w:p>
    <w:p w14:paraId="2BEBD5BB" w14:textId="77777777" w:rsidR="0092082B" w:rsidRPr="00206DB9" w:rsidRDefault="0092082B" w:rsidP="0092082B">
      <w:pPr>
        <w:tabs>
          <w:tab w:val="left" w:pos="851"/>
        </w:tabs>
        <w:jc w:val="both"/>
        <w:rPr>
          <w:rFonts w:ascii="Arial" w:hAnsi="Arial" w:cs="Arial"/>
        </w:rPr>
      </w:pPr>
    </w:p>
    <w:p w14:paraId="11733E4E" w14:textId="77777777" w:rsidR="0092082B" w:rsidRPr="006356A8" w:rsidRDefault="0092082B" w:rsidP="006356A8">
      <w:pPr>
        <w:tabs>
          <w:tab w:val="left" w:pos="851"/>
        </w:tabs>
        <w:spacing w:before="120"/>
        <w:ind w:left="1701"/>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19887BD6" w:rsidRPr="006356A8">
        <w:rPr>
          <w:rFonts w:ascii="Arial" w:hAnsi="Arial" w:cs="Arial"/>
        </w:rPr>
        <w:t xml:space="preserve"> s’engage, sur la base de son offre et pour son propre compte ;</w:t>
      </w:r>
    </w:p>
    <w:p w14:paraId="0D29E1DF" w14:textId="77777777" w:rsidR="0092082B" w:rsidRDefault="0092082B" w:rsidP="0092082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CAEFF2" w14:textId="77777777" w:rsidR="0092082B" w:rsidRDefault="0092082B" w:rsidP="0092082B">
      <w:pPr>
        <w:tabs>
          <w:tab w:val="left" w:pos="851"/>
        </w:tabs>
        <w:jc w:val="both"/>
        <w:rPr>
          <w:rFonts w:ascii="Arial" w:hAnsi="Arial" w:cs="Arial"/>
        </w:rPr>
      </w:pPr>
    </w:p>
    <w:p w14:paraId="7663D8C6" w14:textId="77777777" w:rsidR="00B653C9" w:rsidRDefault="00B653C9" w:rsidP="0092082B">
      <w:pPr>
        <w:tabs>
          <w:tab w:val="left" w:pos="851"/>
        </w:tabs>
        <w:jc w:val="both"/>
        <w:rPr>
          <w:rFonts w:ascii="Arial" w:hAnsi="Arial" w:cs="Arial"/>
        </w:rPr>
      </w:pPr>
    </w:p>
    <w:p w14:paraId="6F80172B" w14:textId="77777777" w:rsidR="0092082B" w:rsidRPr="006356A8" w:rsidRDefault="003B036E" w:rsidP="006356A8">
      <w:pPr>
        <w:ind w:left="1701"/>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19887BD6" w:rsidRPr="006356A8">
        <w:rPr>
          <w:rFonts w:ascii="Arial" w:hAnsi="Arial" w:cs="Arial"/>
        </w:rPr>
        <w:t xml:space="preserve"> engage la société </w:t>
      </w:r>
      <w:r w:rsidR="6D1EDBFE" w:rsidRPr="006356A8">
        <w:rPr>
          <w:rFonts w:ascii="Arial" w:hAnsi="Arial" w:cs="Arial"/>
          <w:b/>
          <w:bCs/>
        </w:rPr>
        <w:t>…………………………</w:t>
      </w:r>
      <w:r w:rsidR="19887BD6" w:rsidRPr="006356A8">
        <w:rPr>
          <w:rFonts w:ascii="Arial" w:hAnsi="Arial" w:cs="Arial"/>
        </w:rPr>
        <w:t xml:space="preserve"> sur la base de son offre ;</w:t>
      </w:r>
    </w:p>
    <w:p w14:paraId="2005B48D" w14:textId="77777777" w:rsidR="0092082B" w:rsidRDefault="0092082B" w:rsidP="0092082B">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EC364E" w14:textId="77777777" w:rsidR="0092082B" w:rsidRDefault="0092082B" w:rsidP="0092082B">
      <w:pPr>
        <w:pStyle w:val="En-tte"/>
        <w:tabs>
          <w:tab w:val="clear" w:pos="4536"/>
          <w:tab w:val="clear" w:pos="9072"/>
        </w:tabs>
        <w:jc w:val="both"/>
        <w:rPr>
          <w:rFonts w:ascii="Arial" w:hAnsi="Arial" w:cs="Arial"/>
          <w:i/>
          <w:sz w:val="18"/>
          <w:szCs w:val="18"/>
        </w:rPr>
      </w:pPr>
    </w:p>
    <w:p w14:paraId="21EC00D7" w14:textId="77777777" w:rsidR="0092082B" w:rsidRDefault="0092082B" w:rsidP="0092082B">
      <w:pPr>
        <w:tabs>
          <w:tab w:val="left" w:pos="851"/>
        </w:tabs>
        <w:jc w:val="both"/>
        <w:rPr>
          <w:rFonts w:ascii="Arial" w:hAnsi="Arial" w:cs="Arial"/>
        </w:rPr>
      </w:pPr>
    </w:p>
    <w:p w14:paraId="75E8FBEA" w14:textId="77777777" w:rsidR="009B1CD0" w:rsidRDefault="007D7A65" w:rsidP="006356A8">
      <w:pPr>
        <w:pStyle w:val="fcase1ertab"/>
        <w:numPr>
          <w:ilvl w:val="0"/>
          <w:numId w:val="17"/>
        </w:numPr>
        <w:tabs>
          <w:tab w:val="left" w:pos="851"/>
        </w:tabs>
        <w:spacing w:before="120"/>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9968562">
        <w:rPr>
          <w:rFonts w:ascii="Arial" w:hAnsi="Arial" w:cs="Arial"/>
        </w:rPr>
        <w:t xml:space="preserve"> L’ensemble des membres du groupement s’engagent, sur la base de l’offre du groupement ;</w:t>
      </w:r>
    </w:p>
    <w:p w14:paraId="0615289D" w14:textId="77777777" w:rsidR="009B1CD0" w:rsidRPr="006356A8" w:rsidRDefault="009B1CD0" w:rsidP="006356A8">
      <w:pPr>
        <w:pStyle w:val="Paragraphedeliste"/>
        <w:numPr>
          <w:ilvl w:val="0"/>
          <w:numId w:val="17"/>
        </w:numPr>
        <w:tabs>
          <w:tab w:val="left" w:pos="851"/>
        </w:tabs>
        <w:jc w:val="both"/>
        <w:rPr>
          <w:rFonts w:ascii="Arial" w:hAnsi="Arial" w:cs="Arial"/>
        </w:rPr>
      </w:pPr>
      <w:r w:rsidRPr="006356A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356A8">
        <w:rPr>
          <w:rFonts w:ascii="Arial" w:hAnsi="Arial" w:cs="Arial"/>
          <w:i/>
          <w:iCs/>
          <w:sz w:val="18"/>
          <w:szCs w:val="18"/>
        </w:rPr>
        <w:t>]</w:t>
      </w:r>
    </w:p>
    <w:p w14:paraId="74C3B206" w14:textId="77777777" w:rsidR="009B1CD0" w:rsidRDefault="009B1CD0" w:rsidP="009B45B9">
      <w:pPr>
        <w:pStyle w:val="fcase1ertab"/>
        <w:tabs>
          <w:tab w:val="left" w:pos="851"/>
        </w:tabs>
        <w:ind w:left="0" w:firstLine="0"/>
        <w:rPr>
          <w:rFonts w:ascii="Arial" w:hAnsi="Arial" w:cs="Arial"/>
        </w:rPr>
      </w:pPr>
    </w:p>
    <w:p w14:paraId="021456BD" w14:textId="37A373D8" w:rsidR="009B1CD0" w:rsidRPr="00EE095D" w:rsidRDefault="009B1CD0" w:rsidP="00F318C4">
      <w:pPr>
        <w:pStyle w:val="fcase1ertab"/>
        <w:tabs>
          <w:tab w:val="left" w:pos="851"/>
        </w:tabs>
        <w:ind w:left="0" w:firstLine="0"/>
        <w:rPr>
          <w:rFonts w:ascii="Arial" w:hAnsi="Arial" w:cs="Arial"/>
          <w:b/>
          <w:bCs/>
        </w:rPr>
      </w:pPr>
      <w:r>
        <w:rPr>
          <w:rFonts w:ascii="Arial" w:hAnsi="Arial" w:cs="Arial"/>
        </w:rPr>
        <w:t>à livrer les fournitures demandées ou à exécuter les prestations demandées </w:t>
      </w:r>
      <w:r w:rsidRPr="00EE095D">
        <w:rPr>
          <w:rFonts w:ascii="Arial" w:hAnsi="Arial" w:cs="Arial"/>
          <w:b/>
          <w:bCs/>
        </w:rPr>
        <w:t xml:space="preserve">aux prix indiqués dans </w:t>
      </w:r>
      <w:r w:rsidR="00EE095D">
        <w:rPr>
          <w:rFonts w:ascii="Arial" w:hAnsi="Arial" w:cs="Arial"/>
          <w:b/>
          <w:bCs/>
        </w:rPr>
        <w:t>l’offre tarifaire</w:t>
      </w:r>
      <w:r w:rsidRPr="00EE095D">
        <w:rPr>
          <w:rFonts w:ascii="Arial" w:hAnsi="Arial" w:cs="Arial"/>
          <w:b/>
          <w:bCs/>
        </w:rPr>
        <w:t xml:space="preserve"> jointe au présent document.</w:t>
      </w:r>
    </w:p>
    <w:p w14:paraId="61503646" w14:textId="77777777" w:rsidR="00326A3E" w:rsidRDefault="00326A3E" w:rsidP="009B45B9">
      <w:pPr>
        <w:tabs>
          <w:tab w:val="left" w:pos="851"/>
          <w:tab w:val="left" w:pos="6237"/>
        </w:tabs>
        <w:rPr>
          <w:rFonts w:ascii="Arial" w:hAnsi="Arial" w:cs="Arial"/>
          <w:b/>
          <w:sz w:val="22"/>
          <w:szCs w:val="22"/>
        </w:rPr>
      </w:pPr>
    </w:p>
    <w:p w14:paraId="5D3EFC50" w14:textId="4E003EA6"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46274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01F6B11" w14:textId="77777777" w:rsidR="00036500" w:rsidRDefault="00036500" w:rsidP="009B45B9">
      <w:pPr>
        <w:tabs>
          <w:tab w:val="left" w:pos="851"/>
          <w:tab w:val="left" w:pos="6237"/>
        </w:tabs>
        <w:rPr>
          <w:rFonts w:ascii="Arial" w:hAnsi="Arial" w:cs="Arial"/>
          <w:i/>
          <w:iCs/>
          <w:sz w:val="18"/>
          <w:szCs w:val="18"/>
        </w:rPr>
      </w:pPr>
    </w:p>
    <w:p w14:paraId="305B5D7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14:paraId="3C1C91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F18895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B5AD6C7" w14:textId="77777777" w:rsidR="00354C04" w:rsidRDefault="00354C04" w:rsidP="009B45B9">
      <w:pPr>
        <w:pStyle w:val="fcase1ertab"/>
        <w:tabs>
          <w:tab w:val="clear" w:pos="426"/>
          <w:tab w:val="left" w:pos="851"/>
        </w:tabs>
        <w:spacing w:before="120"/>
        <w:ind w:left="0" w:firstLine="0"/>
        <w:rPr>
          <w:rFonts w:ascii="Arial" w:hAnsi="Arial" w:cs="Arial"/>
        </w:rPr>
      </w:pPr>
    </w:p>
    <w:p w14:paraId="46EE854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BBCA9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7AFD3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450B7F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F47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A5D2E0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3F6F50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58BD7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569E6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7269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517B6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609B1DB" w14:textId="77777777">
        <w:trPr>
          <w:trHeight w:val="1021"/>
        </w:trPr>
        <w:tc>
          <w:tcPr>
            <w:tcW w:w="4503" w:type="dxa"/>
            <w:tcBorders>
              <w:top w:val="single" w:sz="4" w:space="0" w:color="000000"/>
              <w:left w:val="single" w:sz="4" w:space="0" w:color="000000"/>
            </w:tcBorders>
            <w:shd w:val="clear" w:color="auto" w:fill="CCFFFF"/>
          </w:tcPr>
          <w:p w14:paraId="34220D1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95E050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6F2A751" w14:textId="77777777" w:rsidR="009B1CD0" w:rsidRDefault="009B1CD0" w:rsidP="006F3DF9">
            <w:pPr>
              <w:tabs>
                <w:tab w:val="left" w:pos="851"/>
              </w:tabs>
              <w:snapToGrid w:val="0"/>
              <w:jc w:val="both"/>
              <w:rPr>
                <w:rFonts w:ascii="Arial" w:hAnsi="Arial" w:cs="Arial"/>
              </w:rPr>
            </w:pPr>
          </w:p>
        </w:tc>
      </w:tr>
      <w:tr w:rsidR="009B1CD0" w14:paraId="2BD5B972" w14:textId="77777777">
        <w:trPr>
          <w:trHeight w:val="1021"/>
        </w:trPr>
        <w:tc>
          <w:tcPr>
            <w:tcW w:w="4503" w:type="dxa"/>
            <w:tcBorders>
              <w:left w:val="single" w:sz="4" w:space="0" w:color="000000"/>
            </w:tcBorders>
            <w:shd w:val="clear" w:color="auto" w:fill="auto"/>
          </w:tcPr>
          <w:p w14:paraId="1CF8F9D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694D0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606BEE1" w14:textId="77777777" w:rsidR="009B1CD0" w:rsidRDefault="009B1CD0" w:rsidP="006F3DF9">
            <w:pPr>
              <w:tabs>
                <w:tab w:val="left" w:pos="851"/>
              </w:tabs>
              <w:snapToGrid w:val="0"/>
              <w:jc w:val="both"/>
              <w:rPr>
                <w:rFonts w:ascii="Arial" w:hAnsi="Arial" w:cs="Arial"/>
              </w:rPr>
            </w:pPr>
          </w:p>
        </w:tc>
      </w:tr>
      <w:tr w:rsidR="009B1CD0" w14:paraId="2A2DDD50" w14:textId="77777777">
        <w:trPr>
          <w:trHeight w:val="1021"/>
        </w:trPr>
        <w:tc>
          <w:tcPr>
            <w:tcW w:w="4503" w:type="dxa"/>
            <w:tcBorders>
              <w:left w:val="single" w:sz="4" w:space="0" w:color="000000"/>
              <w:bottom w:val="single" w:sz="4" w:space="0" w:color="000000"/>
            </w:tcBorders>
            <w:shd w:val="clear" w:color="auto" w:fill="CCFFFF"/>
          </w:tcPr>
          <w:p w14:paraId="41381FF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12FCAA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17E6D24" w14:textId="77777777" w:rsidR="009B1CD0" w:rsidRDefault="009B1CD0" w:rsidP="006F3DF9">
            <w:pPr>
              <w:tabs>
                <w:tab w:val="left" w:pos="851"/>
              </w:tabs>
              <w:snapToGrid w:val="0"/>
              <w:jc w:val="both"/>
              <w:rPr>
                <w:rFonts w:ascii="Arial" w:hAnsi="Arial" w:cs="Arial"/>
              </w:rPr>
            </w:pPr>
          </w:p>
        </w:tc>
      </w:tr>
    </w:tbl>
    <w:p w14:paraId="3C901ABB" w14:textId="77777777" w:rsidR="009B1CD0" w:rsidRDefault="009B1CD0" w:rsidP="006C4338">
      <w:pPr>
        <w:tabs>
          <w:tab w:val="left" w:pos="851"/>
          <w:tab w:val="left" w:pos="6237"/>
        </w:tabs>
      </w:pPr>
    </w:p>
    <w:p w14:paraId="7F5E5B82" w14:textId="77777777" w:rsidR="009B1CD0" w:rsidRDefault="009B1CD0" w:rsidP="006C4338">
      <w:pPr>
        <w:pStyle w:val="fcasegauche"/>
        <w:tabs>
          <w:tab w:val="left" w:pos="851"/>
        </w:tabs>
        <w:spacing w:after="0"/>
        <w:ind w:left="0" w:firstLine="0"/>
        <w:rPr>
          <w:rFonts w:ascii="Arial" w:hAnsi="Arial" w:cs="Arial"/>
          <w:bCs/>
          <w:iCs/>
        </w:rPr>
      </w:pPr>
    </w:p>
    <w:p w14:paraId="61E999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9BDB51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DDA3ED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A91952" w14:textId="77777777" w:rsidR="0092082B" w:rsidRPr="00194E96" w:rsidRDefault="0092082B" w:rsidP="0092082B">
      <w:pPr>
        <w:pStyle w:val="fcasegauche"/>
        <w:tabs>
          <w:tab w:val="left" w:pos="426"/>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Nom de l’établissement bancaire : </w:t>
      </w:r>
    </w:p>
    <w:p w14:paraId="2A3D0B26" w14:textId="77777777" w:rsidR="0092082B" w:rsidRDefault="0092082B" w:rsidP="0092082B">
      <w:pPr>
        <w:pStyle w:val="fcasegauche"/>
        <w:tabs>
          <w:tab w:val="left" w:pos="426"/>
        </w:tabs>
        <w:spacing w:after="0"/>
        <w:ind w:left="0" w:firstLine="0"/>
        <w:jc w:val="left"/>
        <w:rPr>
          <w:rFonts w:ascii="Arial" w:hAnsi="Arial" w:cs="Arial"/>
        </w:rPr>
      </w:pPr>
    </w:p>
    <w:p w14:paraId="02E178AA" w14:textId="77777777" w:rsidR="0092082B" w:rsidRDefault="0092082B" w:rsidP="0092082B">
      <w:pPr>
        <w:pStyle w:val="fcasegauche"/>
        <w:tabs>
          <w:tab w:val="left" w:pos="426"/>
        </w:tabs>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Numéro de compte : </w:t>
      </w:r>
    </w:p>
    <w:p w14:paraId="1EDECCA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5DF3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359BF2A" w14:textId="664F87D7" w:rsidR="009B1CD0" w:rsidRDefault="09968562" w:rsidP="2E4EE4DF">
      <w:pPr>
        <w:pStyle w:val="fcasegauche"/>
        <w:tabs>
          <w:tab w:val="left" w:pos="426"/>
          <w:tab w:val="left" w:pos="851"/>
        </w:tabs>
        <w:spacing w:after="0"/>
        <w:ind w:left="0" w:firstLine="0"/>
        <w:jc w:val="left"/>
        <w:rPr>
          <w:rFonts w:ascii="Arial" w:hAnsi="Arial" w:cs="Arial"/>
          <w:b/>
          <w:bCs/>
        </w:rPr>
      </w:pPr>
      <w:r w:rsidRPr="2E4EE4DF">
        <w:rPr>
          <w:rFonts w:ascii="Arial" w:hAnsi="Arial" w:cs="Arial"/>
          <w:b/>
          <w:bCs/>
          <w:sz w:val="22"/>
          <w:szCs w:val="22"/>
        </w:rPr>
        <w:t>B4 - Avance</w:t>
      </w:r>
      <w:r w:rsidRPr="2E4EE4DF">
        <w:rPr>
          <w:rFonts w:ascii="Arial" w:hAnsi="Arial" w:cs="Arial"/>
          <w:b/>
          <w:bCs/>
        </w:rPr>
        <w:t> </w:t>
      </w:r>
      <w:r w:rsidR="43077BB9" w:rsidRPr="2E4EE4DF">
        <w:rPr>
          <w:rFonts w:ascii="Arial" w:hAnsi="Arial" w:cs="Arial"/>
          <w:i/>
          <w:iCs/>
          <w:sz w:val="18"/>
          <w:szCs w:val="18"/>
        </w:rPr>
        <w:t>(R.</w:t>
      </w:r>
      <w:r w:rsidR="43077BB9" w:rsidRPr="00F318C4">
        <w:rPr>
          <w:rFonts w:ascii="Arial" w:hAnsi="Arial" w:cs="Arial"/>
          <w:i/>
          <w:iCs/>
          <w:sz w:val="18"/>
          <w:szCs w:val="18"/>
        </w:rPr>
        <w:t xml:space="preserve">2191-3 </w:t>
      </w:r>
      <w:r w:rsidR="38363BBF" w:rsidRPr="00F318C4">
        <w:rPr>
          <w:rFonts w:ascii="Arial" w:hAnsi="Arial" w:cs="Arial"/>
          <w:i/>
          <w:iCs/>
          <w:sz w:val="18"/>
          <w:szCs w:val="18"/>
        </w:rPr>
        <w:t xml:space="preserve"> du code de la commande publique</w:t>
      </w:r>
      <w:r w:rsidRPr="2E4EE4DF">
        <w:rPr>
          <w:rFonts w:ascii="Arial" w:hAnsi="Arial" w:cs="Arial"/>
          <w:i/>
          <w:iCs/>
          <w:sz w:val="22"/>
          <w:szCs w:val="22"/>
        </w:rPr>
        <w:t xml:space="preserve"> </w:t>
      </w:r>
      <w:r w:rsidRPr="2E4EE4DF">
        <w:rPr>
          <w:rFonts w:ascii="Arial" w:hAnsi="Arial" w:cs="Arial"/>
          <w:b/>
          <w:bCs/>
          <w:sz w:val="22"/>
          <w:szCs w:val="22"/>
        </w:rPr>
        <w:t>:</w:t>
      </w:r>
    </w:p>
    <w:p w14:paraId="25077225" w14:textId="77777777" w:rsidR="009B1CD0" w:rsidRDefault="009B1CD0" w:rsidP="00934503">
      <w:pPr>
        <w:tabs>
          <w:tab w:val="left" w:pos="426"/>
          <w:tab w:val="left" w:pos="851"/>
        </w:tabs>
        <w:rPr>
          <w:rFonts w:ascii="Arial" w:hAnsi="Arial" w:cs="Arial"/>
          <w:b/>
        </w:rPr>
      </w:pPr>
    </w:p>
    <w:p w14:paraId="29B2BEA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3B036E">
        <w:tab/>
      </w:r>
      <w:r w:rsidR="003B036E">
        <w:fldChar w:fldCharType="begin">
          <w:ffData>
            <w:name w:val=""/>
            <w:enabled/>
            <w:calcOnExit w:val="0"/>
            <w:checkBox>
              <w:size w:val="20"/>
              <w:default w:val="0"/>
            </w:checkBox>
          </w:ffData>
        </w:fldChar>
      </w:r>
      <w:r w:rsidR="003B036E">
        <w:instrText xml:space="preserve"> FORMCHECKBOX </w:instrText>
      </w:r>
      <w:r w:rsidR="003B036E">
        <w:fldChar w:fldCharType="separate"/>
      </w:r>
      <w:r w:rsidR="003B036E">
        <w:fldChar w:fldCharType="end"/>
      </w:r>
      <w:r w:rsidR="003B036E">
        <w:tab/>
        <w:t>NON</w:t>
      </w:r>
      <w:r w:rsidR="003B036E">
        <w:tab/>
      </w:r>
      <w:r w:rsidR="003B036E">
        <w:tab/>
      </w:r>
      <w:r w:rsidR="003B036E">
        <w:tab/>
      </w:r>
      <w:r w:rsidR="003B036E">
        <w:fldChar w:fldCharType="begin">
          <w:ffData>
            <w:name w:val=""/>
            <w:enabled/>
            <w:calcOnExit w:val="0"/>
            <w:checkBox>
              <w:size w:val="20"/>
              <w:default w:val="0"/>
            </w:checkBox>
          </w:ffData>
        </w:fldChar>
      </w:r>
      <w:r w:rsidR="003B036E">
        <w:instrText xml:space="preserve"> FORMCHECKBOX </w:instrText>
      </w:r>
      <w:r w:rsidR="003B036E">
        <w:fldChar w:fldCharType="separate"/>
      </w:r>
      <w:r w:rsidR="003B036E">
        <w:fldChar w:fldCharType="end"/>
      </w:r>
      <w:r w:rsidR="003B036E">
        <w:tab/>
        <w:t>OUI</w:t>
      </w:r>
    </w:p>
    <w:p w14:paraId="4948AB8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E9A0AF" w14:textId="77777777" w:rsidR="009B1CD0" w:rsidRDefault="009B1CD0" w:rsidP="009B45B9">
      <w:pPr>
        <w:tabs>
          <w:tab w:val="left" w:pos="426"/>
          <w:tab w:val="left" w:pos="851"/>
        </w:tabs>
        <w:jc w:val="both"/>
        <w:rPr>
          <w:rFonts w:ascii="Arial" w:hAnsi="Arial" w:cs="Arial"/>
          <w:b/>
        </w:rPr>
      </w:pPr>
    </w:p>
    <w:p w14:paraId="34C5FAFE" w14:textId="77777777" w:rsidR="009B1CD0" w:rsidRDefault="009B1CD0" w:rsidP="009B45B9">
      <w:pPr>
        <w:tabs>
          <w:tab w:val="left" w:pos="426"/>
          <w:tab w:val="left" w:pos="851"/>
        </w:tabs>
        <w:jc w:val="both"/>
        <w:rPr>
          <w:rFonts w:ascii="Arial" w:hAnsi="Arial" w:cs="Arial"/>
          <w:b/>
        </w:rPr>
      </w:pPr>
    </w:p>
    <w:p w14:paraId="2A3ABC9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 l’accord-cadre :</w:t>
      </w:r>
    </w:p>
    <w:p w14:paraId="2A60B56F" w14:textId="77777777" w:rsidR="009B1CD0" w:rsidRDefault="009B1CD0" w:rsidP="009B45B9">
      <w:pPr>
        <w:tabs>
          <w:tab w:val="left" w:pos="576"/>
          <w:tab w:val="left" w:pos="851"/>
        </w:tabs>
        <w:jc w:val="both"/>
        <w:rPr>
          <w:rFonts w:ascii="Arial" w:hAnsi="Arial" w:cs="Arial"/>
        </w:rPr>
      </w:pPr>
    </w:p>
    <w:p w14:paraId="735640D7" w14:textId="0FAB4714" w:rsidR="00327632" w:rsidRPr="00FB0D85" w:rsidRDefault="009B1CD0" w:rsidP="009B45B9">
      <w:pPr>
        <w:tabs>
          <w:tab w:val="left" w:pos="576"/>
          <w:tab w:val="left" w:pos="851"/>
        </w:tabs>
        <w:jc w:val="both"/>
        <w:rPr>
          <w:rFonts w:ascii="Arial" w:hAnsi="Arial" w:cs="Arial"/>
        </w:rPr>
      </w:pPr>
      <w:r w:rsidRPr="00FB0D85">
        <w:rPr>
          <w:rFonts w:ascii="Arial" w:hAnsi="Arial" w:cs="Arial"/>
        </w:rPr>
        <w:lastRenderedPageBreak/>
        <w:t xml:space="preserve">La durée d’exécution du marché ou de l’accord cadre est de </w:t>
      </w:r>
      <w:r w:rsidR="00EE095D" w:rsidRPr="00FB0D85">
        <w:rPr>
          <w:rFonts w:ascii="Arial" w:hAnsi="Arial" w:cs="Arial"/>
        </w:rPr>
        <w:t>24</w:t>
      </w:r>
      <w:r w:rsidR="00AC060D" w:rsidRPr="00FB0D85">
        <w:rPr>
          <w:rFonts w:ascii="Arial" w:hAnsi="Arial" w:cs="Arial"/>
        </w:rPr>
        <w:t xml:space="preserve"> </w:t>
      </w:r>
      <w:r w:rsidRPr="00FB0D85">
        <w:rPr>
          <w:rFonts w:ascii="Arial" w:hAnsi="Arial" w:cs="Arial"/>
        </w:rPr>
        <w:t xml:space="preserve">mois à </w:t>
      </w:r>
      <w:r w:rsidR="00F64992" w:rsidRPr="00FB0D85">
        <w:rPr>
          <w:rFonts w:ascii="Arial" w:hAnsi="Arial" w:cs="Arial"/>
        </w:rPr>
        <w:t>compter du</w:t>
      </w:r>
      <w:r w:rsidR="00050F5F" w:rsidRPr="00FB0D85">
        <w:rPr>
          <w:rFonts w:ascii="Arial" w:hAnsi="Arial" w:cs="Arial"/>
        </w:rPr>
        <w:t xml:space="preserve"> 1</w:t>
      </w:r>
      <w:r w:rsidR="00050F5F" w:rsidRPr="00FB0D85">
        <w:rPr>
          <w:rFonts w:ascii="Arial" w:hAnsi="Arial" w:cs="Arial"/>
          <w:vertAlign w:val="superscript"/>
        </w:rPr>
        <w:t>er</w:t>
      </w:r>
      <w:r w:rsidR="00050F5F" w:rsidRPr="00FB0D85">
        <w:rPr>
          <w:rFonts w:ascii="Arial" w:hAnsi="Arial" w:cs="Arial"/>
        </w:rPr>
        <w:t xml:space="preserve"> janvier 2026</w:t>
      </w:r>
      <w:r w:rsidR="00991C04" w:rsidRPr="00FB0D85">
        <w:rPr>
          <w:rFonts w:ascii="Arial" w:hAnsi="Arial" w:cs="Arial"/>
        </w:rPr>
        <w:t xml:space="preserve"> ou à compter de sa date de notification matérialisée par la date de réception électronique de la copie de l’accord-cadre adressée au titulaire si celle-ci est postérieure au 1</w:t>
      </w:r>
      <w:r w:rsidR="00991C04" w:rsidRPr="00FB0D85">
        <w:rPr>
          <w:rFonts w:ascii="Arial" w:hAnsi="Arial" w:cs="Arial"/>
          <w:vertAlign w:val="superscript"/>
        </w:rPr>
        <w:t>er</w:t>
      </w:r>
      <w:r w:rsidR="00991C04" w:rsidRPr="00FB0D85">
        <w:rPr>
          <w:rFonts w:ascii="Arial" w:hAnsi="Arial" w:cs="Arial"/>
        </w:rPr>
        <w:t xml:space="preserve"> janvier 2026</w:t>
      </w:r>
      <w:r w:rsidR="00050F5F" w:rsidRPr="00FB0D85">
        <w:rPr>
          <w:rFonts w:ascii="Arial" w:hAnsi="Arial" w:cs="Arial"/>
        </w:rPr>
        <w:t>.</w:t>
      </w:r>
    </w:p>
    <w:p w14:paraId="6745CD67" w14:textId="77777777" w:rsidR="008F728B" w:rsidRDefault="008F728B" w:rsidP="009B45B9">
      <w:pPr>
        <w:tabs>
          <w:tab w:val="left" w:pos="426"/>
          <w:tab w:val="left" w:pos="851"/>
        </w:tabs>
        <w:jc w:val="both"/>
        <w:rPr>
          <w:rFonts w:ascii="Arial" w:hAnsi="Arial" w:cs="Arial"/>
          <w:b/>
        </w:rPr>
      </w:pPr>
    </w:p>
    <w:p w14:paraId="3AD29333" w14:textId="77777777" w:rsidR="008F728B" w:rsidRDefault="008F728B" w:rsidP="009B45B9">
      <w:pPr>
        <w:tabs>
          <w:tab w:val="left" w:pos="426"/>
          <w:tab w:val="left" w:pos="851"/>
        </w:tabs>
        <w:jc w:val="both"/>
        <w:rPr>
          <w:rFonts w:ascii="Arial" w:hAnsi="Arial" w:cs="Arial"/>
          <w:b/>
        </w:rPr>
      </w:pPr>
    </w:p>
    <w:p w14:paraId="4B6E433D" w14:textId="77777777" w:rsidR="008F728B" w:rsidRPr="00034213" w:rsidRDefault="008F728B" w:rsidP="009B45B9">
      <w:pPr>
        <w:tabs>
          <w:tab w:val="left" w:pos="426"/>
          <w:tab w:val="left" w:pos="851"/>
        </w:tabs>
        <w:jc w:val="both"/>
        <w:rPr>
          <w:rFonts w:ascii="Arial" w:hAnsi="Arial" w:cs="Arial"/>
          <w:b/>
        </w:rPr>
      </w:pPr>
    </w:p>
    <w:p w14:paraId="06F60475" w14:textId="25FACCFB" w:rsidR="009B1CD0" w:rsidRPr="00034213" w:rsidRDefault="3D050C7C" w:rsidP="00327632">
      <w:pPr>
        <w:pStyle w:val="fcasegauche"/>
        <w:tabs>
          <w:tab w:val="left" w:pos="426"/>
          <w:tab w:val="left" w:pos="851"/>
        </w:tabs>
        <w:spacing w:after="0"/>
        <w:jc w:val="left"/>
        <w:rPr>
          <w:rFonts w:ascii="Arial" w:hAnsi="Arial" w:cs="Arial"/>
          <w:i/>
          <w:iCs/>
          <w:sz w:val="18"/>
          <w:szCs w:val="18"/>
        </w:rPr>
      </w:pPr>
      <w:r w:rsidRPr="00034213">
        <w:rPr>
          <w:rFonts w:ascii="Arial" w:hAnsi="Arial" w:cs="Arial"/>
        </w:rPr>
        <w:t>Le marché ou l’accord-</w:t>
      </w:r>
      <w:r w:rsidR="09968562" w:rsidRPr="00034213">
        <w:rPr>
          <w:rFonts w:ascii="Arial" w:hAnsi="Arial" w:cs="Arial"/>
        </w:rPr>
        <w:t>cadre est reconductible :</w:t>
      </w:r>
      <w:r w:rsidR="009B1CD0" w:rsidRPr="00034213">
        <w:tab/>
      </w:r>
      <w:r w:rsidR="001C7E04" w:rsidRPr="00034213">
        <w:fldChar w:fldCharType="begin">
          <w:ffData>
            <w:name w:val=""/>
            <w:enabled/>
            <w:calcOnExit w:val="0"/>
            <w:checkBox>
              <w:size w:val="20"/>
              <w:default w:val="0"/>
            </w:checkBox>
          </w:ffData>
        </w:fldChar>
      </w:r>
      <w:r w:rsidR="001C7E04" w:rsidRPr="00034213">
        <w:instrText xml:space="preserve"> FORMCHECKBOX </w:instrText>
      </w:r>
      <w:r w:rsidR="001C7E04" w:rsidRPr="00034213">
        <w:fldChar w:fldCharType="separate"/>
      </w:r>
      <w:r w:rsidR="001C7E04" w:rsidRPr="00034213">
        <w:fldChar w:fldCharType="end"/>
      </w:r>
      <w:r w:rsidR="003B036E" w:rsidRPr="00034213">
        <w:tab/>
      </w:r>
      <w:r w:rsidR="6D1EDBFE" w:rsidRPr="00327632">
        <w:t>NON</w:t>
      </w:r>
      <w:r w:rsidR="003B036E" w:rsidRPr="00034213">
        <w:tab/>
      </w:r>
      <w:r w:rsidR="001C7E04" w:rsidRPr="00034213">
        <w:fldChar w:fldCharType="begin">
          <w:ffData>
            <w:name w:val=""/>
            <w:enabled/>
            <w:calcOnExit w:val="0"/>
            <w:checkBox>
              <w:size w:val="20"/>
              <w:default w:val="1"/>
            </w:checkBox>
          </w:ffData>
        </w:fldChar>
      </w:r>
      <w:r w:rsidR="001C7E04" w:rsidRPr="00034213">
        <w:instrText xml:space="preserve"> FORMCHECKBOX </w:instrText>
      </w:r>
      <w:r w:rsidR="001C7E04" w:rsidRPr="00034213">
        <w:fldChar w:fldCharType="separate"/>
      </w:r>
      <w:r w:rsidR="001C7E04" w:rsidRPr="00034213">
        <w:fldChar w:fldCharType="end"/>
      </w:r>
      <w:r w:rsidR="003B036E" w:rsidRPr="00034213">
        <w:tab/>
      </w:r>
      <w:r w:rsidR="6D1EDBFE" w:rsidRPr="00327632">
        <w:rPr>
          <w:b/>
          <w:bCs/>
        </w:rPr>
        <w:t>OUI</w:t>
      </w:r>
    </w:p>
    <w:p w14:paraId="05270C35" w14:textId="77777777" w:rsidR="009B1CD0" w:rsidRPr="00034213" w:rsidRDefault="009B1CD0" w:rsidP="009B45B9">
      <w:pPr>
        <w:tabs>
          <w:tab w:val="left" w:pos="426"/>
          <w:tab w:val="left" w:pos="851"/>
        </w:tabs>
        <w:jc w:val="both"/>
        <w:rPr>
          <w:rFonts w:ascii="Arial" w:hAnsi="Arial" w:cs="Arial"/>
        </w:rPr>
      </w:pPr>
    </w:p>
    <w:p w14:paraId="460BF0B2" w14:textId="77777777" w:rsidR="009B1CD0" w:rsidRPr="00034213" w:rsidRDefault="009B1CD0" w:rsidP="009B45B9">
      <w:pPr>
        <w:tabs>
          <w:tab w:val="left" w:pos="426"/>
          <w:tab w:val="left" w:pos="851"/>
        </w:tabs>
        <w:jc w:val="both"/>
        <w:rPr>
          <w:rFonts w:ascii="Arial" w:hAnsi="Arial" w:cs="Arial"/>
        </w:rPr>
      </w:pPr>
      <w:r w:rsidRPr="00034213">
        <w:rPr>
          <w:rFonts w:ascii="Arial" w:hAnsi="Arial" w:cs="Arial"/>
        </w:rPr>
        <w:t>Si oui, préciser :</w:t>
      </w:r>
    </w:p>
    <w:p w14:paraId="531DB348" w14:textId="7F408A23" w:rsidR="009B1CD0" w:rsidRPr="00034213" w:rsidRDefault="009B1CD0" w:rsidP="009B45B9">
      <w:pPr>
        <w:numPr>
          <w:ilvl w:val="0"/>
          <w:numId w:val="10"/>
        </w:numPr>
        <w:tabs>
          <w:tab w:val="left" w:pos="426"/>
          <w:tab w:val="left" w:pos="851"/>
        </w:tabs>
        <w:spacing w:before="120"/>
        <w:ind w:left="924" w:hanging="357"/>
        <w:jc w:val="both"/>
        <w:rPr>
          <w:rFonts w:ascii="Arial" w:hAnsi="Arial" w:cs="Arial"/>
        </w:rPr>
      </w:pPr>
      <w:r w:rsidRPr="00034213">
        <w:rPr>
          <w:rFonts w:ascii="Arial" w:hAnsi="Arial" w:cs="Arial"/>
        </w:rPr>
        <w:t xml:space="preserve">Nombre des reconductions : </w:t>
      </w:r>
      <w:r w:rsidR="00EE095D" w:rsidRPr="00034213">
        <w:rPr>
          <w:rFonts w:ascii="Arial" w:hAnsi="Arial" w:cs="Arial"/>
        </w:rPr>
        <w:t>1</w:t>
      </w:r>
    </w:p>
    <w:p w14:paraId="3573AA19" w14:textId="3C5D5A68" w:rsidR="009B1CD0" w:rsidRPr="00034213" w:rsidRDefault="009B1CD0" w:rsidP="009B45B9">
      <w:pPr>
        <w:numPr>
          <w:ilvl w:val="0"/>
          <w:numId w:val="10"/>
        </w:numPr>
        <w:tabs>
          <w:tab w:val="left" w:pos="426"/>
          <w:tab w:val="left" w:pos="851"/>
        </w:tabs>
        <w:spacing w:before="120"/>
        <w:ind w:left="924" w:hanging="357"/>
        <w:jc w:val="both"/>
        <w:rPr>
          <w:rFonts w:ascii="Arial" w:hAnsi="Arial" w:cs="Arial"/>
          <w:b/>
        </w:rPr>
      </w:pPr>
      <w:r w:rsidRPr="00034213">
        <w:rPr>
          <w:rFonts w:ascii="Arial" w:hAnsi="Arial" w:cs="Arial"/>
        </w:rPr>
        <w:t xml:space="preserve">Durée des reconductions : </w:t>
      </w:r>
      <w:r w:rsidR="00EE095D" w:rsidRPr="00034213">
        <w:rPr>
          <w:rFonts w:ascii="Arial" w:hAnsi="Arial" w:cs="Arial"/>
        </w:rPr>
        <w:t>24</w:t>
      </w:r>
      <w:r w:rsidR="001C7E04" w:rsidRPr="00034213">
        <w:rPr>
          <w:rFonts w:ascii="Arial" w:hAnsi="Arial" w:cs="Arial"/>
        </w:rPr>
        <w:t xml:space="preserve"> mois</w:t>
      </w:r>
    </w:p>
    <w:p w14:paraId="31514BDD" w14:textId="1E9657A0"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BA00825" w14:textId="77777777">
        <w:tc>
          <w:tcPr>
            <w:tcW w:w="10419" w:type="dxa"/>
            <w:shd w:val="clear" w:color="auto" w:fill="66CCFF"/>
          </w:tcPr>
          <w:p w14:paraId="16D81B67"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5656974" w14:textId="77777777" w:rsidR="009B1CD0" w:rsidRDefault="009B1CD0" w:rsidP="006C4338">
      <w:pPr>
        <w:tabs>
          <w:tab w:val="left" w:pos="851"/>
        </w:tabs>
        <w:jc w:val="both"/>
      </w:pPr>
    </w:p>
    <w:p w14:paraId="5E8B644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2492C9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33778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E3C34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6A9016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A87CD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A914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92082B" w14:paraId="3A0744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57E4F9D" w14:textId="77777777" w:rsidR="0092082B" w:rsidRPr="00194E96" w:rsidRDefault="0092082B" w:rsidP="0037357A">
            <w:pPr>
              <w:snapToGrid w:val="0"/>
              <w:jc w:val="both"/>
              <w:rPr>
                <w:rFonts w:ascii="Arial" w:hAnsi="Arial" w:cs="Arial"/>
                <w:b/>
                <w:bCs/>
              </w:rPr>
            </w:pPr>
          </w:p>
          <w:p w14:paraId="49C10962" w14:textId="77777777" w:rsidR="0092082B" w:rsidRDefault="0092082B" w:rsidP="003B036E">
            <w:pPr>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D91DC28" w14:textId="77777777" w:rsidR="0092082B" w:rsidRPr="00194E96" w:rsidRDefault="0092082B" w:rsidP="0037357A">
            <w:pPr>
              <w:snapToGrid w:val="0"/>
              <w:jc w:val="both"/>
              <w:rPr>
                <w:rFonts w:ascii="Arial" w:hAnsi="Arial" w:cs="Arial"/>
                <w:b/>
                <w:bCs/>
              </w:rPr>
            </w:pPr>
          </w:p>
          <w:p w14:paraId="2FB79F0F" w14:textId="77777777" w:rsidR="0092082B" w:rsidRDefault="0092082B" w:rsidP="003B036E">
            <w:pPr>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5DC297" w14:textId="77777777" w:rsidR="0092082B" w:rsidRDefault="0092082B" w:rsidP="0037357A">
            <w:pPr>
              <w:snapToGrid w:val="0"/>
              <w:jc w:val="both"/>
              <w:rPr>
                <w:rFonts w:ascii="Arial" w:hAnsi="Arial" w:cs="Arial"/>
                <w:b/>
                <w:bCs/>
              </w:rPr>
            </w:pPr>
          </w:p>
          <w:p w14:paraId="51FEE0EA" w14:textId="77777777" w:rsidR="0092082B" w:rsidRDefault="0092082B" w:rsidP="0037357A">
            <w:pPr>
              <w:snapToGrid w:val="0"/>
              <w:jc w:val="both"/>
              <w:rPr>
                <w:rFonts w:ascii="Arial" w:hAnsi="Arial" w:cs="Arial"/>
                <w:b/>
                <w:bCs/>
              </w:rPr>
            </w:pPr>
          </w:p>
        </w:tc>
      </w:tr>
    </w:tbl>
    <w:p w14:paraId="43DAE37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565D8C" w14:textId="77777777" w:rsidR="00332B12" w:rsidRDefault="00332B12" w:rsidP="00332B12">
      <w:pPr>
        <w:pStyle w:val="fcase1ertab"/>
        <w:tabs>
          <w:tab w:val="left" w:pos="851"/>
        </w:tabs>
        <w:ind w:left="0" w:firstLine="0"/>
        <w:rPr>
          <w:rFonts w:ascii="Arial" w:hAnsi="Arial" w:cs="Arial"/>
          <w:b/>
          <w:sz w:val="22"/>
          <w:szCs w:val="22"/>
        </w:rPr>
      </w:pPr>
    </w:p>
    <w:p w14:paraId="6F4F989A" w14:textId="77777777" w:rsidR="002C1C07" w:rsidRDefault="002C1C07" w:rsidP="002C1C07">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5B9E367E" w14:textId="77777777" w:rsidR="002C1C07" w:rsidRDefault="002C1C07" w:rsidP="002C1C07">
      <w:pPr>
        <w:tabs>
          <w:tab w:val="left" w:pos="851"/>
        </w:tabs>
        <w:jc w:val="both"/>
      </w:pPr>
    </w:p>
    <w:p w14:paraId="5F9D6500" w14:textId="77777777" w:rsidR="002C1C07" w:rsidRDefault="002C1C07" w:rsidP="002C1C0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A351A">
        <w:rPr>
          <w:rFonts w:ascii="Arial" w:hAnsi="Arial" w:cs="Arial"/>
          <w:i/>
          <w:sz w:val="18"/>
          <w:szCs w:val="18"/>
        </w:rPr>
        <w:t>(R2142-24</w:t>
      </w:r>
      <w:r w:rsidRPr="009A351A">
        <w:rPr>
          <w:b/>
          <w:bCs/>
        </w:rPr>
        <w:t xml:space="preserve"> </w:t>
      </w:r>
      <w:r w:rsidRPr="009A351A">
        <w:rPr>
          <w:rFonts w:ascii="Arial" w:hAnsi="Arial" w:cs="Arial"/>
          <w:i/>
          <w:sz w:val="18"/>
          <w:szCs w:val="18"/>
        </w:rPr>
        <w:t>du Décret n°2018-1075 du 03 décembre 2018) </w:t>
      </w:r>
      <w:r w:rsidRPr="009A351A">
        <w:rPr>
          <w:rFonts w:ascii="Arial" w:hAnsi="Arial" w:cs="Arial"/>
          <w:sz w:val="18"/>
          <w:szCs w:val="18"/>
        </w:rPr>
        <w:t>:</w:t>
      </w:r>
    </w:p>
    <w:p w14:paraId="34389A0D" w14:textId="77777777" w:rsidR="002C1C07" w:rsidRPr="009B45B9" w:rsidRDefault="002C1C07" w:rsidP="002C1C07">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3244F122" w14:textId="77777777" w:rsidR="002C1C07" w:rsidRDefault="002C1C07" w:rsidP="002C1C07">
      <w:pPr>
        <w:tabs>
          <w:tab w:val="left" w:pos="851"/>
        </w:tabs>
        <w:rPr>
          <w:rFonts w:ascii="Arial" w:hAnsi="Arial" w:cs="Arial"/>
        </w:rPr>
      </w:pPr>
    </w:p>
    <w:p w14:paraId="19E3700F" w14:textId="77777777" w:rsidR="002C1C07" w:rsidRDefault="002C1C07" w:rsidP="002C1C0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54EA699" w14:textId="77777777" w:rsidR="002C1C07" w:rsidRDefault="002C1C07" w:rsidP="002C1C07">
      <w:pPr>
        <w:pStyle w:val="fcase1ertab"/>
        <w:tabs>
          <w:tab w:val="left" w:pos="851"/>
        </w:tabs>
        <w:rPr>
          <w:rFonts w:ascii="Arial" w:hAnsi="Arial" w:cs="Arial"/>
        </w:rPr>
      </w:pPr>
      <w:r>
        <w:rPr>
          <w:rFonts w:ascii="Arial" w:hAnsi="Arial" w:cs="Arial"/>
          <w:i/>
          <w:iCs/>
          <w:sz w:val="18"/>
          <w:szCs w:val="18"/>
        </w:rPr>
        <w:t>(Cocher la case correspondante.)</w:t>
      </w:r>
    </w:p>
    <w:p w14:paraId="2BC055ED" w14:textId="77777777" w:rsidR="002C1C07" w:rsidRDefault="002C1C07" w:rsidP="2E4EE4DF">
      <w:pPr>
        <w:pStyle w:val="fcase1ertab"/>
        <w:numPr>
          <w:ilvl w:val="0"/>
          <w:numId w:val="1"/>
        </w:numPr>
        <w:tabs>
          <w:tab w:val="clear" w:pos="426"/>
          <w:tab w:val="left" w:pos="851"/>
        </w:tabs>
        <w:spacing w:before="12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6F5D4189" w:rsidRPr="2E4EE4DF">
        <w:rPr>
          <w:rFonts w:ascii="Arial" w:hAnsi="Arial" w:cs="Arial"/>
          <w:i/>
          <w:iCs/>
        </w:rPr>
        <w:t xml:space="preserve"> </w:t>
      </w:r>
      <w:r w:rsidR="6F5D4189">
        <w:rPr>
          <w:rFonts w:ascii="Arial" w:hAnsi="Arial" w:cs="Arial"/>
        </w:rPr>
        <w:t>conjoint</w:t>
      </w:r>
      <w:r>
        <w:rPr>
          <w:rFonts w:ascii="Arial" w:hAnsi="Arial" w:cs="Arial"/>
        </w:rPr>
        <w:tab/>
      </w:r>
      <w:r>
        <w:rPr>
          <w:rFonts w:ascii="Arial" w:hAnsi="Arial" w:cs="Arial"/>
        </w:rPr>
        <w:tab/>
      </w:r>
    </w:p>
    <w:p w14:paraId="755A096E" w14:textId="77777777" w:rsidR="002C1C07" w:rsidRDefault="6F5D4189" w:rsidP="2E4EE4DF">
      <w:pPr>
        <w:pStyle w:val="fcase1ertab"/>
        <w:numPr>
          <w:ilvl w:val="0"/>
          <w:numId w:val="1"/>
        </w:numPr>
        <w:tabs>
          <w:tab w:val="clear" w:pos="426"/>
          <w:tab w:val="left" w:pos="851"/>
        </w:tabs>
        <w:spacing w:before="120"/>
        <w:rPr>
          <w:rFonts w:ascii="Arial" w:hAnsi="Arial" w:cs="Arial"/>
        </w:rPr>
      </w:pPr>
      <w:r>
        <w:rPr>
          <w:rFonts w:ascii="Arial" w:hAnsi="Arial" w:cs="Arial"/>
        </w:rPr>
        <w:t>OU</w:t>
      </w:r>
      <w:r w:rsidR="002C1C07">
        <w:rPr>
          <w:rFonts w:ascii="Arial" w:hAnsi="Arial" w:cs="Arial"/>
        </w:rPr>
        <w:tab/>
      </w:r>
      <w:r w:rsidR="002C1C07">
        <w:rPr>
          <w:rFonts w:ascii="Arial" w:hAnsi="Arial" w:cs="Arial"/>
        </w:rPr>
        <w:tab/>
      </w:r>
      <w:r w:rsidR="002C1C07">
        <w:fldChar w:fldCharType="begin">
          <w:ffData>
            <w:name w:val=""/>
            <w:enabled/>
            <w:calcOnExit w:val="0"/>
            <w:checkBox>
              <w:size w:val="20"/>
              <w:default w:val="0"/>
            </w:checkBox>
          </w:ffData>
        </w:fldChar>
      </w:r>
      <w:r w:rsidR="002C1C07">
        <w:instrText xml:space="preserve"> FORMCHECKBOX </w:instrText>
      </w:r>
      <w:r w:rsidR="002C1C07">
        <w:fldChar w:fldCharType="separate"/>
      </w:r>
      <w:r w:rsidR="002C1C07">
        <w:fldChar w:fldCharType="end"/>
      </w:r>
      <w:r w:rsidRPr="2E4EE4DF">
        <w:rPr>
          <w:rFonts w:ascii="Arial" w:hAnsi="Arial" w:cs="Arial"/>
        </w:rPr>
        <w:t xml:space="preserve"> </w:t>
      </w:r>
      <w:r>
        <w:rPr>
          <w:rFonts w:ascii="Arial" w:hAnsi="Arial" w:cs="Arial"/>
        </w:rPr>
        <w:t>solidaire</w:t>
      </w:r>
    </w:p>
    <w:p w14:paraId="1A28B69A" w14:textId="77777777" w:rsidR="002C1C07" w:rsidRDefault="002C1C07" w:rsidP="002C1C07">
      <w:pPr>
        <w:tabs>
          <w:tab w:val="left" w:pos="851"/>
        </w:tabs>
        <w:rPr>
          <w:rFonts w:ascii="Arial" w:hAnsi="Arial" w:cs="Arial"/>
        </w:rPr>
      </w:pPr>
    </w:p>
    <w:p w14:paraId="26F1EC51" w14:textId="77777777" w:rsidR="002C1C07" w:rsidRDefault="002C1C07" w:rsidP="002C1C07">
      <w:pPr>
        <w:tabs>
          <w:tab w:val="left" w:pos="851"/>
        </w:tabs>
        <w:rPr>
          <w:rFonts w:ascii="Arial" w:hAnsi="Arial" w:cs="Arial"/>
        </w:rPr>
      </w:pPr>
    </w:p>
    <w:p w14:paraId="2A03A603" w14:textId="77777777" w:rsidR="002C1C07" w:rsidRDefault="002C1C07" w:rsidP="002C1C0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6904789C" w14:textId="77777777" w:rsidR="002C1C07" w:rsidRDefault="002C1C07" w:rsidP="002C1C07">
      <w:pPr>
        <w:tabs>
          <w:tab w:val="left" w:pos="851"/>
        </w:tabs>
        <w:rPr>
          <w:rFonts w:ascii="Arial" w:hAnsi="Arial" w:cs="Arial"/>
        </w:rPr>
      </w:pPr>
      <w:r>
        <w:rPr>
          <w:rFonts w:ascii="Arial" w:hAnsi="Arial" w:cs="Arial"/>
          <w:i/>
          <w:sz w:val="18"/>
          <w:szCs w:val="18"/>
        </w:rPr>
        <w:t>(Cocher la ou les cases correspondantes.)</w:t>
      </w:r>
    </w:p>
    <w:p w14:paraId="6B93E95D" w14:textId="77777777" w:rsidR="002C1C07" w:rsidRDefault="002C1C07" w:rsidP="002C1C07">
      <w:pPr>
        <w:pStyle w:val="fcasegauche"/>
        <w:tabs>
          <w:tab w:val="left" w:pos="426"/>
          <w:tab w:val="left" w:pos="851"/>
        </w:tabs>
        <w:spacing w:after="0"/>
        <w:ind w:left="0" w:firstLine="0"/>
        <w:jc w:val="left"/>
        <w:rPr>
          <w:rFonts w:ascii="Arial" w:hAnsi="Arial" w:cs="Arial"/>
        </w:rPr>
      </w:pPr>
    </w:p>
    <w:p w14:paraId="246C75D2" w14:textId="77777777" w:rsidR="002C1C07" w:rsidRDefault="002C1C07" w:rsidP="002C1C0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FF0B574"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06E1DE1" w14:textId="77777777" w:rsidR="002C1C07" w:rsidRDefault="002C1C07" w:rsidP="002C1C07">
      <w:pPr>
        <w:tabs>
          <w:tab w:val="left" w:pos="851"/>
        </w:tabs>
        <w:rPr>
          <w:rFonts w:ascii="Arial" w:hAnsi="Arial" w:cs="Arial"/>
        </w:rPr>
      </w:pPr>
    </w:p>
    <w:p w14:paraId="1B7CE23C"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ou de l’accord-cadre ;</w:t>
      </w:r>
    </w:p>
    <w:p w14:paraId="20FFD2B2"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142ACCE" w14:textId="77777777" w:rsidR="002C1C07" w:rsidRDefault="002C1C07" w:rsidP="002C1C07">
      <w:pPr>
        <w:tabs>
          <w:tab w:val="left" w:pos="851"/>
        </w:tabs>
        <w:rPr>
          <w:rFonts w:ascii="Arial" w:hAnsi="Arial" w:cs="Arial"/>
          <w:iCs/>
        </w:rPr>
      </w:pPr>
    </w:p>
    <w:p w14:paraId="45EC0429" w14:textId="77777777" w:rsidR="002C1C07" w:rsidRDefault="002C1C07" w:rsidP="002C1C0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A686643" w14:textId="77777777" w:rsidR="002C1C07" w:rsidRDefault="002C1C07" w:rsidP="002C1C07">
      <w:pPr>
        <w:tabs>
          <w:tab w:val="left" w:pos="851"/>
        </w:tabs>
        <w:ind w:left="1134" w:hanging="850"/>
        <w:rPr>
          <w:rFonts w:ascii="Arial" w:hAnsi="Arial" w:cs="Arial"/>
          <w:i/>
          <w:sz w:val="18"/>
          <w:szCs w:val="18"/>
        </w:rPr>
      </w:pPr>
    </w:p>
    <w:p w14:paraId="6227CD8A" w14:textId="77777777" w:rsidR="002C1C07" w:rsidRDefault="002C1C07" w:rsidP="002C1C07">
      <w:pPr>
        <w:tabs>
          <w:tab w:val="left" w:pos="851"/>
        </w:tabs>
        <w:rPr>
          <w:rFonts w:ascii="Arial" w:hAnsi="Arial" w:cs="Arial"/>
          <w:i/>
          <w:sz w:val="18"/>
          <w:szCs w:val="18"/>
        </w:rPr>
      </w:pPr>
    </w:p>
    <w:p w14:paraId="2C04FFA0" w14:textId="77777777" w:rsidR="002C1C07" w:rsidRDefault="002C1C07" w:rsidP="002C1C0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56CF6475" w14:textId="77777777" w:rsidR="002C1C07" w:rsidRDefault="002C1C07" w:rsidP="002C1C07">
      <w:pPr>
        <w:tabs>
          <w:tab w:val="left" w:pos="851"/>
        </w:tabs>
        <w:rPr>
          <w:rFonts w:ascii="Arial" w:hAnsi="Arial" w:cs="Arial"/>
        </w:rPr>
      </w:pPr>
      <w:r>
        <w:rPr>
          <w:rFonts w:ascii="Arial" w:hAnsi="Arial" w:cs="Arial"/>
          <w:i/>
          <w:sz w:val="18"/>
          <w:szCs w:val="18"/>
        </w:rPr>
        <w:t>(Cocher la case correspondante.)</w:t>
      </w:r>
    </w:p>
    <w:p w14:paraId="6D4DB358" w14:textId="77777777" w:rsidR="002C1C07" w:rsidRDefault="002C1C07" w:rsidP="002C1C07">
      <w:pPr>
        <w:tabs>
          <w:tab w:val="left" w:pos="851"/>
        </w:tabs>
        <w:rPr>
          <w:rFonts w:ascii="Arial" w:hAnsi="Arial" w:cs="Arial"/>
        </w:rPr>
      </w:pPr>
    </w:p>
    <w:p w14:paraId="58E624D0" w14:textId="77777777" w:rsidR="002C1C07" w:rsidRDefault="002C1C07" w:rsidP="002C1C0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01F247F" w14:textId="77777777" w:rsidR="002C1C07" w:rsidRDefault="002C1C07" w:rsidP="002C1C07">
      <w:pPr>
        <w:tabs>
          <w:tab w:val="left" w:pos="851"/>
        </w:tabs>
        <w:ind w:left="1701" w:hanging="850"/>
        <w:jc w:val="both"/>
      </w:pPr>
    </w:p>
    <w:p w14:paraId="15C7C2F4"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2B8EC191" w14:textId="77777777" w:rsidR="002C1C07" w:rsidRDefault="002C1C07" w:rsidP="002C1C07">
      <w:pPr>
        <w:tabs>
          <w:tab w:val="left" w:pos="851"/>
        </w:tabs>
        <w:rPr>
          <w:rFonts w:ascii="Arial" w:hAnsi="Arial" w:cs="Arial"/>
          <w:iCs/>
        </w:rPr>
      </w:pPr>
    </w:p>
    <w:p w14:paraId="1EA490A0" w14:textId="77777777" w:rsidR="002C1C07" w:rsidRDefault="002C1C07" w:rsidP="002C1C0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A4CFF67" w14:textId="77777777" w:rsidR="002C1C07" w:rsidRDefault="002C1C07" w:rsidP="002C1C07">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550F63ED" w14:textId="77777777" w:rsidR="008F728B" w:rsidRDefault="008F728B" w:rsidP="002C1C07">
      <w:pPr>
        <w:tabs>
          <w:tab w:val="left" w:pos="851"/>
        </w:tabs>
        <w:ind w:left="1134" w:hanging="850"/>
        <w:rPr>
          <w:rFonts w:ascii="Arial" w:hAnsi="Arial" w:cs="Arial"/>
          <w:i/>
          <w:sz w:val="18"/>
          <w:szCs w:val="18"/>
        </w:rPr>
      </w:pPr>
    </w:p>
    <w:p w14:paraId="30009BB8" w14:textId="77777777" w:rsidR="008F728B" w:rsidRDefault="008F728B" w:rsidP="002C1C07">
      <w:pPr>
        <w:tabs>
          <w:tab w:val="left" w:pos="851"/>
        </w:tabs>
        <w:ind w:left="1134" w:hanging="850"/>
        <w:rPr>
          <w:rFonts w:ascii="Arial" w:hAnsi="Arial" w:cs="Arial"/>
          <w:i/>
          <w:sz w:val="18"/>
          <w:szCs w:val="18"/>
        </w:rPr>
      </w:pPr>
    </w:p>
    <w:p w14:paraId="3BFE7157" w14:textId="77777777" w:rsidR="008F728B" w:rsidRDefault="008F728B" w:rsidP="002C1C07">
      <w:pPr>
        <w:tabs>
          <w:tab w:val="left" w:pos="851"/>
        </w:tabs>
        <w:ind w:left="1134" w:hanging="850"/>
        <w:rPr>
          <w:rFonts w:ascii="Arial" w:hAnsi="Arial" w:cs="Arial"/>
          <w:i/>
          <w:sz w:val="18"/>
          <w:szCs w:val="18"/>
        </w:rPr>
      </w:pPr>
    </w:p>
    <w:p w14:paraId="0CFB27A5" w14:textId="77777777" w:rsidR="008F728B" w:rsidRDefault="008F728B" w:rsidP="002C1C07">
      <w:pPr>
        <w:tabs>
          <w:tab w:val="left" w:pos="851"/>
        </w:tabs>
        <w:ind w:left="1134" w:hanging="850"/>
        <w:rPr>
          <w:rFonts w:ascii="Arial" w:hAnsi="Arial" w:cs="Arial"/>
          <w:i/>
          <w:sz w:val="18"/>
          <w:szCs w:val="18"/>
        </w:rPr>
      </w:pPr>
    </w:p>
    <w:p w14:paraId="3A5EE3E0" w14:textId="77777777" w:rsidR="008F728B" w:rsidRDefault="008F728B" w:rsidP="002C1C07">
      <w:pPr>
        <w:tabs>
          <w:tab w:val="left" w:pos="851"/>
        </w:tabs>
        <w:ind w:left="1134" w:hanging="850"/>
        <w:rPr>
          <w:rFonts w:ascii="Arial" w:hAnsi="Arial" w:cs="Arial"/>
          <w:i/>
          <w:sz w:val="18"/>
          <w:szCs w:val="18"/>
        </w:rPr>
      </w:pPr>
    </w:p>
    <w:p w14:paraId="1A5ED286" w14:textId="77777777" w:rsidR="008F728B" w:rsidRDefault="008F728B" w:rsidP="002C1C07">
      <w:pPr>
        <w:tabs>
          <w:tab w:val="left" w:pos="851"/>
        </w:tabs>
        <w:ind w:left="1134" w:hanging="850"/>
        <w:rPr>
          <w:rFonts w:ascii="Arial" w:hAnsi="Arial" w:cs="Arial"/>
          <w:i/>
          <w:sz w:val="18"/>
          <w:szCs w:val="18"/>
        </w:rPr>
      </w:pPr>
    </w:p>
    <w:p w14:paraId="36C69E9A" w14:textId="77777777" w:rsidR="008F728B" w:rsidRDefault="008F728B" w:rsidP="002C1C07">
      <w:pPr>
        <w:tabs>
          <w:tab w:val="left" w:pos="851"/>
        </w:tabs>
        <w:ind w:left="1134" w:hanging="850"/>
        <w:rPr>
          <w:rFonts w:ascii="Arial" w:hAnsi="Arial" w:cs="Arial"/>
          <w:i/>
          <w:sz w:val="18"/>
          <w:szCs w:val="18"/>
        </w:rPr>
      </w:pPr>
    </w:p>
    <w:p w14:paraId="50ED2F7D" w14:textId="77777777" w:rsidR="008F728B" w:rsidRDefault="008F728B" w:rsidP="002C1C07">
      <w:pPr>
        <w:tabs>
          <w:tab w:val="left" w:pos="851"/>
        </w:tabs>
        <w:ind w:left="1134" w:hanging="850"/>
        <w:rPr>
          <w:rFonts w:ascii="Arial" w:hAnsi="Arial" w:cs="Arial"/>
          <w:i/>
          <w:sz w:val="18"/>
          <w:szCs w:val="18"/>
        </w:rPr>
      </w:pPr>
    </w:p>
    <w:p w14:paraId="5B3600F5" w14:textId="77777777" w:rsidR="008F728B" w:rsidRDefault="008F728B" w:rsidP="002C1C07">
      <w:pPr>
        <w:tabs>
          <w:tab w:val="left" w:pos="851"/>
        </w:tabs>
        <w:ind w:left="1134" w:hanging="850"/>
        <w:rPr>
          <w:rFonts w:ascii="Arial" w:hAnsi="Arial" w:cs="Arial"/>
        </w:rPr>
      </w:pPr>
    </w:p>
    <w:p w14:paraId="66EECB83" w14:textId="77777777" w:rsidR="0021527A" w:rsidRDefault="0021527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7C762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7C5EB3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DEA77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CBDA2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BB93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BE3BF9" w14:textId="77777777" w:rsidTr="00B054DA">
        <w:trPr>
          <w:trHeight w:val="1021"/>
        </w:trPr>
        <w:tc>
          <w:tcPr>
            <w:tcW w:w="4644" w:type="dxa"/>
            <w:tcBorders>
              <w:top w:val="single" w:sz="4" w:space="0" w:color="000000"/>
              <w:left w:val="single" w:sz="4" w:space="0" w:color="000000"/>
            </w:tcBorders>
            <w:shd w:val="clear" w:color="auto" w:fill="CCFFFF"/>
          </w:tcPr>
          <w:p w14:paraId="67CD787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93D7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AC36C6" w14:textId="77777777" w:rsidR="00332B12" w:rsidRDefault="00332B12" w:rsidP="00B054DA">
            <w:pPr>
              <w:tabs>
                <w:tab w:val="left" w:pos="851"/>
              </w:tabs>
              <w:snapToGrid w:val="0"/>
              <w:jc w:val="both"/>
              <w:rPr>
                <w:rFonts w:ascii="Arial" w:hAnsi="Arial" w:cs="Arial"/>
                <w:b/>
                <w:bCs/>
              </w:rPr>
            </w:pPr>
          </w:p>
        </w:tc>
      </w:tr>
      <w:tr w:rsidR="00332B12" w14:paraId="0F0381B9" w14:textId="77777777" w:rsidTr="00B054DA">
        <w:trPr>
          <w:trHeight w:val="1021"/>
        </w:trPr>
        <w:tc>
          <w:tcPr>
            <w:tcW w:w="4644" w:type="dxa"/>
            <w:tcBorders>
              <w:left w:val="single" w:sz="4" w:space="0" w:color="000000"/>
            </w:tcBorders>
            <w:shd w:val="clear" w:color="auto" w:fill="auto"/>
          </w:tcPr>
          <w:p w14:paraId="240F847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59AE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57E07F1" w14:textId="77777777" w:rsidR="00332B12" w:rsidRDefault="00332B12" w:rsidP="00B054DA">
            <w:pPr>
              <w:tabs>
                <w:tab w:val="left" w:pos="851"/>
              </w:tabs>
              <w:snapToGrid w:val="0"/>
              <w:jc w:val="both"/>
              <w:rPr>
                <w:rFonts w:ascii="Arial" w:hAnsi="Arial" w:cs="Arial"/>
                <w:b/>
                <w:bCs/>
              </w:rPr>
            </w:pPr>
          </w:p>
        </w:tc>
      </w:tr>
      <w:tr w:rsidR="00332B12" w14:paraId="63049A44" w14:textId="77777777" w:rsidTr="00B054DA">
        <w:trPr>
          <w:trHeight w:val="1021"/>
        </w:trPr>
        <w:tc>
          <w:tcPr>
            <w:tcW w:w="4644" w:type="dxa"/>
            <w:tcBorders>
              <w:left w:val="single" w:sz="4" w:space="0" w:color="000000"/>
            </w:tcBorders>
            <w:shd w:val="clear" w:color="auto" w:fill="CCFFFF"/>
          </w:tcPr>
          <w:p w14:paraId="149440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6E80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4B122A" w14:textId="77777777" w:rsidR="00332B12" w:rsidRDefault="00332B12" w:rsidP="00B054DA">
            <w:pPr>
              <w:tabs>
                <w:tab w:val="left" w:pos="851"/>
              </w:tabs>
              <w:snapToGrid w:val="0"/>
              <w:jc w:val="both"/>
              <w:rPr>
                <w:rFonts w:ascii="Arial" w:hAnsi="Arial" w:cs="Arial"/>
                <w:b/>
                <w:bCs/>
              </w:rPr>
            </w:pPr>
          </w:p>
        </w:tc>
      </w:tr>
      <w:tr w:rsidR="00332B12" w14:paraId="6E907086" w14:textId="77777777" w:rsidTr="00B054DA">
        <w:trPr>
          <w:trHeight w:val="1021"/>
        </w:trPr>
        <w:tc>
          <w:tcPr>
            <w:tcW w:w="4644" w:type="dxa"/>
            <w:tcBorders>
              <w:left w:val="single" w:sz="4" w:space="0" w:color="000000"/>
            </w:tcBorders>
            <w:shd w:val="clear" w:color="auto" w:fill="auto"/>
          </w:tcPr>
          <w:p w14:paraId="429F07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F77EE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CC16B8" w14:textId="77777777" w:rsidR="00332B12" w:rsidRDefault="00332B12" w:rsidP="00B054DA">
            <w:pPr>
              <w:tabs>
                <w:tab w:val="left" w:pos="851"/>
              </w:tabs>
              <w:snapToGrid w:val="0"/>
              <w:jc w:val="both"/>
              <w:rPr>
                <w:rFonts w:ascii="Arial" w:hAnsi="Arial" w:cs="Arial"/>
                <w:b/>
                <w:bCs/>
              </w:rPr>
            </w:pPr>
          </w:p>
        </w:tc>
      </w:tr>
      <w:tr w:rsidR="00332B12" w14:paraId="19896F5A" w14:textId="77777777" w:rsidTr="00B054DA">
        <w:trPr>
          <w:trHeight w:val="1021"/>
        </w:trPr>
        <w:tc>
          <w:tcPr>
            <w:tcW w:w="4644" w:type="dxa"/>
            <w:tcBorders>
              <w:left w:val="single" w:sz="4" w:space="0" w:color="000000"/>
              <w:bottom w:val="single" w:sz="4" w:space="0" w:color="000000"/>
            </w:tcBorders>
            <w:shd w:val="clear" w:color="auto" w:fill="CCFFFF"/>
          </w:tcPr>
          <w:p w14:paraId="3639C3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100C6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D578D5" w14:textId="77777777" w:rsidR="00332B12" w:rsidRDefault="00332B12" w:rsidP="00B054DA">
            <w:pPr>
              <w:tabs>
                <w:tab w:val="left" w:pos="851"/>
              </w:tabs>
              <w:snapToGrid w:val="0"/>
              <w:jc w:val="both"/>
              <w:rPr>
                <w:rFonts w:ascii="Arial" w:hAnsi="Arial" w:cs="Arial"/>
                <w:b/>
                <w:bCs/>
              </w:rPr>
            </w:pPr>
          </w:p>
        </w:tc>
      </w:tr>
    </w:tbl>
    <w:p w14:paraId="48819FC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DC0F41" w14:textId="77777777" w:rsidR="009B1CD0" w:rsidRDefault="009B1CD0" w:rsidP="006C4338">
      <w:pPr>
        <w:tabs>
          <w:tab w:val="left" w:pos="851"/>
        </w:tabs>
        <w:rPr>
          <w:rFonts w:ascii="Arial" w:hAnsi="Arial" w:cs="Arial"/>
        </w:rPr>
      </w:pPr>
    </w:p>
    <w:p w14:paraId="284208A8" w14:textId="77777777" w:rsidR="009B1CD0" w:rsidRDefault="009B1CD0" w:rsidP="006C4338">
      <w:pPr>
        <w:tabs>
          <w:tab w:val="left" w:pos="851"/>
        </w:tabs>
        <w:rPr>
          <w:rFonts w:ascii="Arial" w:hAnsi="Arial" w:cs="Arial"/>
        </w:rPr>
      </w:pPr>
    </w:p>
    <w:p w14:paraId="0852D8EC" w14:textId="77777777" w:rsidR="009B1CD0" w:rsidRDefault="00E1237F" w:rsidP="005846FB">
      <w:pPr>
        <w:tabs>
          <w:tab w:val="left" w:pos="851"/>
        </w:tabs>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6168AFF" w14:textId="77777777">
        <w:tc>
          <w:tcPr>
            <w:tcW w:w="10277" w:type="dxa"/>
            <w:shd w:val="clear" w:color="auto" w:fill="66CCFF"/>
          </w:tcPr>
          <w:p w14:paraId="6D587893" w14:textId="77777777" w:rsidR="009B1CD0" w:rsidRDefault="009B1CD0" w:rsidP="005846FB">
            <w:pPr>
              <w:pStyle w:val="Titre4"/>
              <w:tabs>
                <w:tab w:val="left" w:pos="851"/>
              </w:tabs>
            </w:pPr>
            <w:r>
              <w:rPr>
                <w:sz w:val="22"/>
                <w:szCs w:val="22"/>
              </w:rPr>
              <w:lastRenderedPageBreak/>
              <w:t xml:space="preserve">D - Identification </w:t>
            </w:r>
            <w:r w:rsidR="001C40C0">
              <w:rPr>
                <w:sz w:val="22"/>
                <w:szCs w:val="22"/>
              </w:rPr>
              <w:t>et signature de l’acheteur</w:t>
            </w:r>
            <w:r>
              <w:rPr>
                <w:sz w:val="22"/>
                <w:szCs w:val="22"/>
              </w:rPr>
              <w:t>.</w:t>
            </w:r>
          </w:p>
        </w:tc>
      </w:tr>
    </w:tbl>
    <w:p w14:paraId="59DF528B" w14:textId="77777777" w:rsidR="009B1CD0" w:rsidRDefault="009B1CD0" w:rsidP="006C4338">
      <w:pPr>
        <w:tabs>
          <w:tab w:val="left" w:pos="851"/>
        </w:tabs>
      </w:pPr>
    </w:p>
    <w:p w14:paraId="171929B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3B6308A9"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614FFC6E" w14:textId="77777777" w:rsidR="009B1CD0" w:rsidRDefault="009B1CD0" w:rsidP="00AC060D">
      <w:pPr>
        <w:pStyle w:val="Titre1"/>
        <w:tabs>
          <w:tab w:val="left" w:pos="851"/>
        </w:tabs>
        <w:ind w:left="0"/>
        <w:jc w:val="center"/>
        <w:rPr>
          <w:rFonts w:ascii="Arial" w:hAnsi="Arial" w:cs="Arial"/>
        </w:rPr>
      </w:pPr>
    </w:p>
    <w:p w14:paraId="5493FB46" w14:textId="77777777" w:rsidR="002C1C07" w:rsidRPr="00550A0C" w:rsidRDefault="002C1C07" w:rsidP="002C1C07">
      <w:pPr>
        <w:pStyle w:val="En-tte"/>
        <w:numPr>
          <w:ilvl w:val="0"/>
          <w:numId w:val="9"/>
        </w:numPr>
        <w:tabs>
          <w:tab w:val="clear" w:pos="4536"/>
          <w:tab w:val="clear" w:pos="9072"/>
          <w:tab w:val="left" w:pos="851"/>
        </w:tabs>
        <w:jc w:val="center"/>
        <w:rPr>
          <w:rFonts w:ascii="Arial" w:hAnsi="Arial" w:cs="Arial"/>
          <w:b/>
        </w:rPr>
      </w:pPr>
      <w:r w:rsidRPr="00550A0C">
        <w:rPr>
          <w:rFonts w:ascii="Arial" w:hAnsi="Arial" w:cs="Arial"/>
          <w:b/>
        </w:rPr>
        <w:t>Union des Caisses Nationales de Sécurité Sociale</w:t>
      </w:r>
    </w:p>
    <w:p w14:paraId="4C1B9B2C" w14:textId="337FDD7E" w:rsidR="002C1C07" w:rsidRPr="00550A0C" w:rsidRDefault="002C1C07" w:rsidP="002C1C07">
      <w:pPr>
        <w:pStyle w:val="En-tte"/>
        <w:numPr>
          <w:ilvl w:val="0"/>
          <w:numId w:val="9"/>
        </w:numPr>
        <w:tabs>
          <w:tab w:val="clear" w:pos="4536"/>
          <w:tab w:val="clear" w:pos="9072"/>
          <w:tab w:val="left" w:pos="851"/>
        </w:tabs>
        <w:jc w:val="center"/>
        <w:rPr>
          <w:rFonts w:ascii="Arial" w:hAnsi="Arial" w:cs="Arial"/>
          <w:b/>
        </w:rPr>
      </w:pPr>
      <w:r w:rsidRPr="009C2146">
        <w:rPr>
          <w:rFonts w:ascii="Arial" w:hAnsi="Arial" w:cs="Arial"/>
          <w:b/>
        </w:rPr>
        <w:t>Représentée par s</w:t>
      </w:r>
      <w:r w:rsidR="00940928">
        <w:rPr>
          <w:rFonts w:ascii="Arial" w:hAnsi="Arial" w:cs="Arial"/>
          <w:b/>
        </w:rPr>
        <w:t>a</w:t>
      </w:r>
      <w:r w:rsidRPr="009C2146">
        <w:rPr>
          <w:rFonts w:ascii="Arial" w:hAnsi="Arial" w:cs="Arial"/>
          <w:b/>
        </w:rPr>
        <w:t xml:space="preserve"> Directr</w:t>
      </w:r>
      <w:r w:rsidR="00940928">
        <w:rPr>
          <w:rFonts w:ascii="Arial" w:hAnsi="Arial" w:cs="Arial"/>
          <w:b/>
        </w:rPr>
        <w:t>ice</w:t>
      </w:r>
      <w:r w:rsidRPr="009C2146">
        <w:rPr>
          <w:rFonts w:ascii="Arial" w:hAnsi="Arial" w:cs="Arial"/>
          <w:b/>
        </w:rPr>
        <w:t xml:space="preserve">, </w:t>
      </w:r>
      <w:r w:rsidR="00940928">
        <w:rPr>
          <w:rFonts w:ascii="Arial" w:hAnsi="Arial" w:cs="Arial"/>
          <w:b/>
        </w:rPr>
        <w:t>Madame</w:t>
      </w:r>
      <w:r w:rsidR="00940928" w:rsidRPr="009C2146">
        <w:rPr>
          <w:rFonts w:ascii="Arial" w:hAnsi="Arial" w:cs="Arial"/>
          <w:b/>
        </w:rPr>
        <w:t xml:space="preserve"> </w:t>
      </w:r>
      <w:r w:rsidR="00940928">
        <w:rPr>
          <w:rFonts w:ascii="Arial" w:hAnsi="Arial" w:cs="Arial"/>
          <w:b/>
        </w:rPr>
        <w:t xml:space="preserve">Isabelle </w:t>
      </w:r>
      <w:r w:rsidR="00472299">
        <w:rPr>
          <w:rFonts w:ascii="Arial" w:hAnsi="Arial" w:cs="Arial"/>
          <w:b/>
        </w:rPr>
        <w:t>BERTIN</w:t>
      </w:r>
      <w:r w:rsidRPr="00550A0C">
        <w:rPr>
          <w:rFonts w:ascii="Arial" w:hAnsi="Arial" w:cs="Arial"/>
          <w:b/>
        </w:rPr>
        <w:t>,</w:t>
      </w:r>
    </w:p>
    <w:p w14:paraId="5A1CD2A8" w14:textId="77777777" w:rsidR="002C1C07" w:rsidRPr="00550A0C" w:rsidRDefault="002C1C07" w:rsidP="002C1C07">
      <w:pPr>
        <w:pStyle w:val="En-tte"/>
        <w:numPr>
          <w:ilvl w:val="0"/>
          <w:numId w:val="9"/>
        </w:numPr>
        <w:tabs>
          <w:tab w:val="clear" w:pos="4536"/>
          <w:tab w:val="clear" w:pos="9072"/>
          <w:tab w:val="left" w:pos="851"/>
        </w:tabs>
        <w:jc w:val="center"/>
        <w:rPr>
          <w:rFonts w:ascii="Arial" w:hAnsi="Arial" w:cs="Arial"/>
          <w:b/>
        </w:rPr>
      </w:pPr>
    </w:p>
    <w:p w14:paraId="1ECA518C" w14:textId="77777777" w:rsidR="002C1C07" w:rsidRPr="002C6D76" w:rsidRDefault="002C1C07" w:rsidP="002C1C07">
      <w:pPr>
        <w:numPr>
          <w:ilvl w:val="0"/>
          <w:numId w:val="9"/>
        </w:numPr>
        <w:tabs>
          <w:tab w:val="left" w:pos="720"/>
        </w:tabs>
        <w:suppressAutoHyphens w:val="0"/>
        <w:jc w:val="center"/>
        <w:rPr>
          <w:b/>
          <w:bCs/>
          <w:lang w:eastAsia="fr-FR"/>
        </w:rPr>
      </w:pPr>
      <w:r w:rsidRPr="002C6D76">
        <w:rPr>
          <w:b/>
          <w:bCs/>
          <w:lang w:eastAsia="fr-FR"/>
        </w:rPr>
        <w:t xml:space="preserve">Immeuble « Le </w:t>
      </w:r>
      <w:r>
        <w:rPr>
          <w:b/>
          <w:bCs/>
          <w:lang w:eastAsia="fr-FR"/>
        </w:rPr>
        <w:t>Digital</w:t>
      </w:r>
      <w:r w:rsidRPr="002C6D76">
        <w:rPr>
          <w:b/>
          <w:bCs/>
          <w:lang w:eastAsia="fr-FR"/>
        </w:rPr>
        <w:t> »</w:t>
      </w:r>
    </w:p>
    <w:p w14:paraId="52A72B85" w14:textId="77777777" w:rsidR="002C1C07" w:rsidRDefault="002C1C07" w:rsidP="002C1C07">
      <w:pPr>
        <w:numPr>
          <w:ilvl w:val="0"/>
          <w:numId w:val="9"/>
        </w:numPr>
        <w:tabs>
          <w:tab w:val="left" w:pos="720"/>
        </w:tabs>
        <w:suppressAutoHyphens w:val="0"/>
        <w:jc w:val="center"/>
        <w:rPr>
          <w:b/>
          <w:bCs/>
          <w:lang w:eastAsia="fr-FR"/>
        </w:rPr>
      </w:pPr>
      <w:r>
        <w:rPr>
          <w:b/>
          <w:bCs/>
          <w:lang w:eastAsia="fr-FR"/>
        </w:rPr>
        <w:t>6 rue Elsa Triolet</w:t>
      </w:r>
    </w:p>
    <w:p w14:paraId="723D67FA" w14:textId="77777777" w:rsidR="002C1C07" w:rsidRDefault="002C1C07" w:rsidP="002C1C07">
      <w:pPr>
        <w:numPr>
          <w:ilvl w:val="0"/>
          <w:numId w:val="9"/>
        </w:numPr>
        <w:tabs>
          <w:tab w:val="left" w:pos="851"/>
        </w:tabs>
        <w:jc w:val="center"/>
        <w:rPr>
          <w:rFonts w:ascii="Arial" w:hAnsi="Arial" w:cs="Arial"/>
        </w:rPr>
      </w:pPr>
      <w:r>
        <w:rPr>
          <w:b/>
          <w:bCs/>
          <w:lang w:eastAsia="fr-FR"/>
        </w:rPr>
        <w:t>93100 MONTREUIL</w:t>
      </w:r>
    </w:p>
    <w:p w14:paraId="38CAD9C8" w14:textId="77777777" w:rsidR="002C1C07" w:rsidRDefault="002C1C07" w:rsidP="002C1C07">
      <w:pPr>
        <w:pStyle w:val="En-tte"/>
        <w:tabs>
          <w:tab w:val="clear" w:pos="4536"/>
          <w:tab w:val="clear" w:pos="9072"/>
          <w:tab w:val="left" w:pos="851"/>
        </w:tabs>
        <w:jc w:val="both"/>
        <w:rPr>
          <w:rFonts w:ascii="Arial" w:hAnsi="Arial" w:cs="Arial"/>
        </w:rPr>
      </w:pPr>
    </w:p>
    <w:p w14:paraId="5911A027" w14:textId="77777777" w:rsidR="002C1C07" w:rsidRDefault="002C1C07" w:rsidP="002C1C07">
      <w:pPr>
        <w:pStyle w:val="En-tte"/>
        <w:tabs>
          <w:tab w:val="clear" w:pos="4536"/>
          <w:tab w:val="clear" w:pos="9072"/>
          <w:tab w:val="left" w:pos="851"/>
        </w:tabs>
        <w:jc w:val="both"/>
        <w:rPr>
          <w:rFonts w:ascii="Arial" w:hAnsi="Arial" w:cs="Arial"/>
        </w:rPr>
      </w:pPr>
    </w:p>
    <w:p w14:paraId="1439D17C" w14:textId="77777777" w:rsidR="002C1C07" w:rsidRDefault="002C1C07" w:rsidP="002C1C07">
      <w:pPr>
        <w:pStyle w:val="En-tte"/>
        <w:tabs>
          <w:tab w:val="clear" w:pos="4536"/>
          <w:tab w:val="clear" w:pos="9072"/>
          <w:tab w:val="left" w:pos="851"/>
        </w:tabs>
        <w:jc w:val="both"/>
        <w:rPr>
          <w:rFonts w:ascii="Arial" w:hAnsi="Arial" w:cs="Arial"/>
        </w:rPr>
      </w:pPr>
    </w:p>
    <w:p w14:paraId="0926494F" w14:textId="77777777" w:rsidR="002C1C07" w:rsidRDefault="002C1C07" w:rsidP="002C1C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1CD70536" w14:textId="77777777" w:rsidR="002C1C07" w:rsidRDefault="002C1C07" w:rsidP="002C1C07">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FEFB437" w14:textId="77777777" w:rsidR="002C1C07" w:rsidRDefault="002C1C07" w:rsidP="002C1C07">
      <w:pPr>
        <w:tabs>
          <w:tab w:val="left" w:pos="851"/>
        </w:tabs>
        <w:jc w:val="both"/>
        <w:rPr>
          <w:rFonts w:ascii="Arial" w:hAnsi="Arial" w:cs="Arial"/>
        </w:rPr>
      </w:pPr>
    </w:p>
    <w:p w14:paraId="29E1ACC0" w14:textId="4B60FF38" w:rsidR="002C1C07" w:rsidRPr="00AE329C" w:rsidRDefault="002C1C07" w:rsidP="002C1C07">
      <w:pPr>
        <w:pStyle w:val="En-tte"/>
        <w:tabs>
          <w:tab w:val="clear" w:pos="4536"/>
          <w:tab w:val="clear" w:pos="9072"/>
          <w:tab w:val="left" w:pos="851"/>
        </w:tabs>
        <w:rPr>
          <w:rFonts w:ascii="Arial" w:hAnsi="Arial" w:cs="Arial"/>
          <w:b/>
        </w:rPr>
      </w:pPr>
      <w:r>
        <w:rPr>
          <w:rFonts w:ascii="Arial" w:hAnsi="Arial" w:cs="Arial"/>
          <w:b/>
        </w:rPr>
        <w:t xml:space="preserve">Monsieur </w:t>
      </w:r>
      <w:r w:rsidR="00472299">
        <w:rPr>
          <w:rFonts w:ascii="Arial" w:hAnsi="Arial" w:cs="Arial"/>
          <w:b/>
        </w:rPr>
        <w:t>Jean-Charles GILLET</w:t>
      </w:r>
      <w:r w:rsidRPr="00550A0C">
        <w:rPr>
          <w:rFonts w:ascii="Arial" w:hAnsi="Arial" w:cs="Arial"/>
          <w:b/>
        </w:rPr>
        <w:t>,</w:t>
      </w:r>
      <w:r>
        <w:rPr>
          <w:rFonts w:ascii="Arial" w:hAnsi="Arial" w:cs="Arial"/>
          <w:b/>
        </w:rPr>
        <w:t xml:space="preserve"> </w:t>
      </w:r>
      <w:r w:rsidRPr="00AE329C">
        <w:rPr>
          <w:rFonts w:ascii="Arial" w:hAnsi="Arial" w:cs="Arial"/>
          <w:b/>
        </w:rPr>
        <w:t xml:space="preserve">Directeur </w:t>
      </w:r>
      <w:r w:rsidR="009328D3">
        <w:rPr>
          <w:rFonts w:ascii="Arial" w:hAnsi="Arial" w:cs="Arial"/>
          <w:b/>
        </w:rPr>
        <w:t xml:space="preserve">délégué </w:t>
      </w:r>
      <w:r w:rsidRPr="00AE329C">
        <w:rPr>
          <w:rFonts w:ascii="Arial" w:hAnsi="Arial" w:cs="Arial"/>
          <w:b/>
        </w:rPr>
        <w:t>de l’U</w:t>
      </w:r>
      <w:r w:rsidR="00B50A89">
        <w:rPr>
          <w:rFonts w:ascii="Arial" w:hAnsi="Arial" w:cs="Arial"/>
          <w:b/>
        </w:rPr>
        <w:t>CANSS</w:t>
      </w:r>
      <w:r w:rsidRPr="00AE329C">
        <w:rPr>
          <w:rFonts w:ascii="Arial" w:hAnsi="Arial" w:cs="Arial"/>
          <w:b/>
        </w:rPr>
        <w:t xml:space="preserve">, autorité compétente </w:t>
      </w:r>
      <w:r w:rsidR="00034213">
        <w:rPr>
          <w:rFonts w:ascii="Arial" w:hAnsi="Arial" w:cs="Arial"/>
          <w:b/>
        </w:rPr>
        <w:t>de l’acheteur</w:t>
      </w:r>
      <w:r w:rsidRPr="00AE329C">
        <w:rPr>
          <w:rFonts w:ascii="Arial" w:hAnsi="Arial" w:cs="Arial"/>
          <w:b/>
        </w:rPr>
        <w:t>.</w:t>
      </w:r>
    </w:p>
    <w:p w14:paraId="51AD0483" w14:textId="77777777" w:rsidR="002C1C07" w:rsidRDefault="002C1C07" w:rsidP="002C1C07">
      <w:pPr>
        <w:tabs>
          <w:tab w:val="left" w:pos="851"/>
        </w:tabs>
        <w:jc w:val="both"/>
        <w:rPr>
          <w:rFonts w:ascii="Arial" w:hAnsi="Arial" w:cs="Arial"/>
        </w:rPr>
      </w:pPr>
    </w:p>
    <w:p w14:paraId="200F4B1C" w14:textId="77777777" w:rsidR="002C1C07" w:rsidRDefault="002C1C07" w:rsidP="002C1C07">
      <w:pPr>
        <w:tabs>
          <w:tab w:val="left" w:pos="851"/>
        </w:tabs>
        <w:jc w:val="both"/>
        <w:rPr>
          <w:rFonts w:ascii="Arial" w:hAnsi="Arial" w:cs="Arial"/>
        </w:rPr>
      </w:pPr>
    </w:p>
    <w:p w14:paraId="05C13F2D" w14:textId="77777777" w:rsidR="002C1C07" w:rsidRDefault="002C1C07" w:rsidP="002C1C07">
      <w:pPr>
        <w:tabs>
          <w:tab w:val="left" w:pos="851"/>
        </w:tabs>
        <w:jc w:val="both"/>
        <w:rPr>
          <w:rFonts w:ascii="Arial" w:hAnsi="Arial" w:cs="Arial"/>
        </w:rPr>
      </w:pPr>
    </w:p>
    <w:p w14:paraId="61A15832" w14:textId="77777777" w:rsidR="002C1C07" w:rsidRDefault="002C1C07" w:rsidP="002C1C0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Pr="0090144E">
        <w:rPr>
          <w:rFonts w:ascii="Arial" w:hAnsi="Arial" w:cs="Arial"/>
          <w:sz w:val="18"/>
          <w:szCs w:val="18"/>
        </w:rPr>
        <w:t>R. 2191</w:t>
      </w:r>
      <w:r w:rsidRPr="00723601">
        <w:rPr>
          <w:rFonts w:ascii="Cambria Math" w:hAnsi="Cambria Math" w:cs="Cambria Math"/>
          <w:sz w:val="18"/>
          <w:szCs w:val="18"/>
        </w:rPr>
        <w:t>‐</w:t>
      </w:r>
      <w:r w:rsidRPr="0090144E">
        <w:rPr>
          <w:rFonts w:ascii="Arial" w:hAnsi="Arial" w:cs="Arial"/>
          <w:sz w:val="18"/>
          <w:szCs w:val="18"/>
        </w:rPr>
        <w:t>59 à R2191-62 du Décret n°2018-1075 du 3 décembre 2018</w:t>
      </w:r>
      <w:r>
        <w:rPr>
          <w:rFonts w:ascii="Arial" w:hAnsi="Arial" w:cs="Arial"/>
        </w:rPr>
        <w:t xml:space="preserve"> (nantissements ou cessions de créances)</w:t>
      </w:r>
      <w:r>
        <w:rPr>
          <w:rFonts w:ascii="Arial" w:hAnsi="Arial" w:cs="Arial"/>
          <w:i/>
          <w:sz w:val="18"/>
          <w:szCs w:val="18"/>
        </w:rPr>
        <w:t> :</w:t>
      </w:r>
    </w:p>
    <w:p w14:paraId="05C14E82" w14:textId="77777777" w:rsidR="002C1C07" w:rsidRDefault="002C1C07" w:rsidP="002C1C07">
      <w:pPr>
        <w:tabs>
          <w:tab w:val="left" w:pos="851"/>
        </w:tabs>
        <w:jc w:val="both"/>
        <w:rPr>
          <w:rFonts w:ascii="Arial" w:hAnsi="Arial" w:cs="Arial"/>
        </w:rPr>
      </w:pPr>
      <w:r>
        <w:rPr>
          <w:rFonts w:ascii="Arial" w:hAnsi="Arial" w:cs="Arial"/>
          <w:i/>
          <w:sz w:val="18"/>
          <w:szCs w:val="18"/>
        </w:rPr>
        <w:t xml:space="preserve"> (Indiquer l’identité de la personne, ses adresses postale et électronique, ses numéros de téléphone et de télécopie.)</w:t>
      </w:r>
    </w:p>
    <w:p w14:paraId="63ED8A9F" w14:textId="77777777" w:rsidR="002C1C07" w:rsidRDefault="002C1C07" w:rsidP="002C1C07">
      <w:pPr>
        <w:tabs>
          <w:tab w:val="left" w:pos="851"/>
        </w:tabs>
        <w:jc w:val="both"/>
        <w:rPr>
          <w:rFonts w:ascii="Arial" w:hAnsi="Arial" w:cs="Arial"/>
        </w:rPr>
      </w:pPr>
    </w:p>
    <w:p w14:paraId="2AEBD4D9" w14:textId="77777777" w:rsidR="00E57CCF" w:rsidRPr="007F0821" w:rsidRDefault="00E57CCF" w:rsidP="00E57CCF">
      <w:pPr>
        <w:jc w:val="both"/>
        <w:rPr>
          <w:rFonts w:ascii="Arial" w:hAnsi="Arial" w:cs="Arial"/>
          <w:sz w:val="22"/>
          <w:szCs w:val="22"/>
        </w:rPr>
      </w:pPr>
      <w:bookmarkStart w:id="1" w:name="_Hlk42009404"/>
    </w:p>
    <w:p w14:paraId="34514F91" w14:textId="639A4D1A" w:rsidR="00260215" w:rsidRPr="00991C04" w:rsidRDefault="00260215" w:rsidP="00034213">
      <w:pPr>
        <w:suppressAutoHyphens w:val="0"/>
        <w:rPr>
          <w:rFonts w:ascii="Arial" w:hAnsi="Arial" w:cs="Arial"/>
          <w:b/>
          <w:snapToGrid w:val="0"/>
          <w:lang w:eastAsia="fr-FR"/>
        </w:rPr>
      </w:pPr>
      <w:r w:rsidRPr="00991C04">
        <w:rPr>
          <w:rFonts w:ascii="Arial" w:hAnsi="Arial" w:cs="Arial"/>
          <w:b/>
          <w:snapToGrid w:val="0"/>
          <w:lang w:eastAsia="fr-FR"/>
        </w:rPr>
        <w:t xml:space="preserve">Le Directeur Comptable et Financier de l’organisme </w:t>
      </w:r>
      <w:r w:rsidR="00034213" w:rsidRPr="00991C04">
        <w:rPr>
          <w:rFonts w:ascii="Arial" w:hAnsi="Arial" w:cs="Arial"/>
          <w:b/>
          <w:snapToGrid w:val="0"/>
          <w:lang w:eastAsia="fr-FR"/>
        </w:rPr>
        <w:t>de rattachement du centre éditique industriel</w:t>
      </w:r>
      <w:r w:rsidRPr="00991C04">
        <w:rPr>
          <w:rFonts w:ascii="Arial" w:hAnsi="Arial" w:cs="Arial"/>
          <w:b/>
          <w:snapToGrid w:val="0"/>
          <w:lang w:eastAsia="fr-FR"/>
        </w:rPr>
        <w:t xml:space="preserve"> (émetteur du bon de commande).</w:t>
      </w:r>
    </w:p>
    <w:p w14:paraId="2E663323" w14:textId="77777777" w:rsidR="00260215" w:rsidRDefault="00260215" w:rsidP="00260215">
      <w:pPr>
        <w:tabs>
          <w:tab w:val="left" w:pos="851"/>
        </w:tabs>
        <w:jc w:val="both"/>
        <w:rPr>
          <w:rFonts w:ascii="Arial" w:hAnsi="Arial" w:cs="Arial"/>
        </w:rPr>
      </w:pPr>
    </w:p>
    <w:p w14:paraId="46C28A07" w14:textId="77777777" w:rsidR="00260215" w:rsidRDefault="00260215" w:rsidP="00260215">
      <w:pPr>
        <w:tabs>
          <w:tab w:val="left" w:pos="720"/>
          <w:tab w:val="left" w:pos="851"/>
        </w:tabs>
        <w:jc w:val="both"/>
        <w:rPr>
          <w:rFonts w:ascii="Wingdings" w:eastAsia="Wingdings" w:hAnsi="Wingdings" w:cs="Wingdings"/>
          <w:b/>
          <w:color w:val="66CCFF"/>
          <w:spacing w:val="-10"/>
        </w:rPr>
      </w:pPr>
    </w:p>
    <w:bookmarkEnd w:id="1"/>
    <w:p w14:paraId="3035F919" w14:textId="77777777" w:rsidR="00AE329C" w:rsidRDefault="00AE329C" w:rsidP="009B45B9">
      <w:pPr>
        <w:tabs>
          <w:tab w:val="left" w:pos="851"/>
        </w:tabs>
        <w:jc w:val="both"/>
        <w:rPr>
          <w:rFonts w:ascii="Arial" w:hAnsi="Arial" w:cs="Arial"/>
        </w:rPr>
      </w:pPr>
    </w:p>
    <w:p w14:paraId="21A203A8" w14:textId="77777777" w:rsidR="00AE329C" w:rsidRDefault="00AE329C" w:rsidP="009B45B9">
      <w:pPr>
        <w:tabs>
          <w:tab w:val="left" w:pos="851"/>
        </w:tabs>
        <w:jc w:val="both"/>
        <w:rPr>
          <w:rFonts w:ascii="Arial" w:hAnsi="Arial" w:cs="Arial"/>
        </w:rPr>
      </w:pPr>
    </w:p>
    <w:p w14:paraId="5F731A1F" w14:textId="77777777" w:rsidR="009B1CD0" w:rsidRDefault="009B1CD0" w:rsidP="009B45B9">
      <w:pPr>
        <w:pStyle w:val="fcase2metab"/>
        <w:ind w:left="0" w:firstLine="0"/>
        <w:rPr>
          <w:rFonts w:ascii="Arial" w:hAnsi="Arial" w:cs="Arial"/>
        </w:rPr>
      </w:pPr>
    </w:p>
    <w:p w14:paraId="5DBE0C26"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5EE4F56E" w14:textId="77777777" w:rsidR="00066824" w:rsidRDefault="00066824" w:rsidP="009B45B9">
      <w:pPr>
        <w:tabs>
          <w:tab w:val="left" w:pos="720"/>
          <w:tab w:val="left" w:pos="851"/>
        </w:tabs>
        <w:jc w:val="both"/>
        <w:rPr>
          <w:rFonts w:ascii="Arial" w:hAnsi="Arial" w:cs="Arial"/>
        </w:rPr>
      </w:pPr>
    </w:p>
    <w:p w14:paraId="16397A68" w14:textId="77777777" w:rsidR="00034213" w:rsidRPr="00991C04" w:rsidRDefault="00034213" w:rsidP="00034213">
      <w:pPr>
        <w:suppressAutoHyphens w:val="0"/>
        <w:rPr>
          <w:rFonts w:ascii="Arial" w:hAnsi="Arial" w:cs="Arial"/>
          <w:b/>
          <w:snapToGrid w:val="0"/>
          <w:lang w:eastAsia="fr-FR"/>
        </w:rPr>
      </w:pPr>
      <w:r w:rsidRPr="00991C04">
        <w:rPr>
          <w:rFonts w:ascii="Arial" w:hAnsi="Arial" w:cs="Arial"/>
          <w:b/>
          <w:snapToGrid w:val="0"/>
          <w:lang w:eastAsia="fr-FR"/>
        </w:rPr>
        <w:t>Le Directeur Comptable et Financier de l’organisme de rattachement du centre éditique industriel (émetteur du bon de commande).</w:t>
      </w:r>
    </w:p>
    <w:p w14:paraId="36199EB5" w14:textId="77777777" w:rsidR="00034213" w:rsidRDefault="00034213" w:rsidP="00034213">
      <w:pPr>
        <w:tabs>
          <w:tab w:val="left" w:pos="851"/>
        </w:tabs>
        <w:jc w:val="both"/>
        <w:rPr>
          <w:rFonts w:ascii="Arial" w:hAnsi="Arial" w:cs="Arial"/>
        </w:rPr>
      </w:pPr>
    </w:p>
    <w:p w14:paraId="3806D3C8" w14:textId="77777777" w:rsidR="009B1CD0" w:rsidRDefault="009B1CD0" w:rsidP="009B45B9">
      <w:pPr>
        <w:pStyle w:val="fcase2metab"/>
        <w:ind w:left="0" w:firstLine="0"/>
        <w:rPr>
          <w:rFonts w:ascii="Arial" w:hAnsi="Arial" w:cs="Arial"/>
        </w:rPr>
      </w:pPr>
    </w:p>
    <w:p w14:paraId="78F762CA" w14:textId="77777777" w:rsidR="0079785C"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AE329C">
        <w:rPr>
          <w:rFonts w:ascii="Arial" w:hAnsi="Arial" w:cs="Arial"/>
        </w:rPr>
        <w:t xml:space="preserve"> </w:t>
      </w:r>
    </w:p>
    <w:p w14:paraId="4595D5FF" w14:textId="77777777" w:rsidR="0079785C" w:rsidRDefault="0079785C" w:rsidP="009B45B9">
      <w:pPr>
        <w:pStyle w:val="fcase2metab"/>
        <w:rPr>
          <w:rFonts w:ascii="Arial" w:hAnsi="Arial" w:cs="Arial"/>
        </w:rPr>
      </w:pPr>
    </w:p>
    <w:p w14:paraId="6643F63D" w14:textId="77777777" w:rsidR="00991C04" w:rsidRPr="001F0EE6" w:rsidRDefault="00991C04" w:rsidP="00991C04">
      <w:pPr>
        <w:pStyle w:val="fcase2metab"/>
        <w:ind w:left="0" w:firstLine="0"/>
        <w:rPr>
          <w:rFonts w:ascii="Arial" w:hAnsi="Arial" w:cs="Arial"/>
        </w:rPr>
      </w:pPr>
      <w:r>
        <w:rPr>
          <w:rFonts w:ascii="Arial" w:hAnsi="Arial" w:cs="Arial"/>
        </w:rPr>
        <w:t>L</w:t>
      </w:r>
      <w:r w:rsidRPr="001F0EE6">
        <w:rPr>
          <w:rFonts w:ascii="Arial" w:hAnsi="Arial" w:cs="Arial"/>
        </w:rPr>
        <w:t xml:space="preserve">es </w:t>
      </w:r>
      <w:r>
        <w:rPr>
          <w:rFonts w:ascii="Arial" w:hAnsi="Arial" w:cs="Arial"/>
        </w:rPr>
        <w:t xml:space="preserve">prestations </w:t>
      </w:r>
      <w:r w:rsidRPr="001F0EE6">
        <w:rPr>
          <w:rFonts w:ascii="Arial" w:hAnsi="Arial" w:cs="Arial"/>
        </w:rPr>
        <w:t>seront financé</w:t>
      </w:r>
      <w:r>
        <w:rPr>
          <w:rFonts w:ascii="Arial" w:hAnsi="Arial" w:cs="Arial"/>
        </w:rPr>
        <w:t>e</w:t>
      </w:r>
      <w:r w:rsidRPr="001F0EE6">
        <w:rPr>
          <w:rFonts w:ascii="Arial" w:hAnsi="Arial" w:cs="Arial"/>
        </w:rPr>
        <w:t xml:space="preserve">s par le budget de gestion administrative de chaque organisme </w:t>
      </w:r>
      <w:r>
        <w:rPr>
          <w:rFonts w:ascii="Arial" w:hAnsi="Arial" w:cs="Arial"/>
        </w:rPr>
        <w:t>émetteur des bons de commande.</w:t>
      </w:r>
    </w:p>
    <w:p w14:paraId="203F5FCC" w14:textId="77777777" w:rsidR="009B1CD0" w:rsidRDefault="009B1CD0" w:rsidP="009B45B9">
      <w:pPr>
        <w:pStyle w:val="fcase2metab"/>
        <w:ind w:left="0" w:firstLine="0"/>
        <w:rPr>
          <w:rFonts w:ascii="Arial" w:hAnsi="Arial" w:cs="Arial"/>
        </w:rPr>
      </w:pPr>
    </w:p>
    <w:p w14:paraId="3A4AC584" w14:textId="77777777" w:rsidR="001C40C0" w:rsidRDefault="001C40C0" w:rsidP="009B45B9">
      <w:pPr>
        <w:tabs>
          <w:tab w:val="left" w:pos="851"/>
        </w:tabs>
        <w:rPr>
          <w:rFonts w:ascii="Arial" w:hAnsi="Arial" w:cs="Arial"/>
        </w:rPr>
      </w:pPr>
    </w:p>
    <w:p w14:paraId="61881977" w14:textId="77777777" w:rsidR="009B1CD0" w:rsidRDefault="009B1CD0" w:rsidP="009B45B9">
      <w:pPr>
        <w:tabs>
          <w:tab w:val="left" w:pos="851"/>
        </w:tabs>
        <w:rPr>
          <w:rFonts w:ascii="Arial" w:hAnsi="Arial" w:cs="Arial"/>
        </w:rPr>
      </w:pPr>
    </w:p>
    <w:p w14:paraId="3D45D321" w14:textId="77777777" w:rsidR="009B1CD0" w:rsidRDefault="009B1CD0" w:rsidP="009B45B9">
      <w:pPr>
        <w:tabs>
          <w:tab w:val="left" w:pos="851"/>
        </w:tabs>
        <w:rPr>
          <w:rFonts w:ascii="Arial" w:hAnsi="Arial" w:cs="Arial"/>
        </w:rPr>
      </w:pPr>
    </w:p>
    <w:p w14:paraId="3AC17E38"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2C13ED08" w14:textId="77777777" w:rsidR="009B1CD0" w:rsidRDefault="009B1CD0" w:rsidP="009B45B9">
      <w:pPr>
        <w:tabs>
          <w:tab w:val="left" w:pos="851"/>
        </w:tabs>
      </w:pPr>
    </w:p>
    <w:p w14:paraId="137918B6" w14:textId="77777777" w:rsidR="009B1CD0" w:rsidRDefault="009B1CD0" w:rsidP="009B45B9">
      <w:pPr>
        <w:tabs>
          <w:tab w:val="left" w:pos="851"/>
        </w:tabs>
      </w:pPr>
    </w:p>
    <w:p w14:paraId="27B5B890" w14:textId="77777777" w:rsidR="009B1CD0" w:rsidRDefault="009B1CD0" w:rsidP="009B45B9">
      <w:pPr>
        <w:tabs>
          <w:tab w:val="left" w:pos="851"/>
        </w:tabs>
      </w:pPr>
    </w:p>
    <w:p w14:paraId="017639DE" w14:textId="77777777" w:rsidR="009B1CD0" w:rsidRDefault="009B1CD0" w:rsidP="009B45B9">
      <w:pPr>
        <w:tabs>
          <w:tab w:val="left" w:pos="851"/>
        </w:tabs>
      </w:pPr>
    </w:p>
    <w:p w14:paraId="2F96AD0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279966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4D8CBC9C" w14:textId="77777777" w:rsidR="009B1CD0" w:rsidRDefault="009B1CD0" w:rsidP="009B45B9">
      <w:pPr>
        <w:tabs>
          <w:tab w:val="left" w:pos="851"/>
        </w:tabs>
        <w:jc w:val="both"/>
      </w:pPr>
    </w:p>
    <w:p w14:paraId="2B2C8923" w14:textId="77777777" w:rsidR="009B1CD0" w:rsidRDefault="009B1CD0" w:rsidP="009B45B9">
      <w:pPr>
        <w:tabs>
          <w:tab w:val="left" w:pos="851"/>
        </w:tabs>
        <w:jc w:val="both"/>
      </w:pPr>
    </w:p>
    <w:p w14:paraId="6695BCBC" w14:textId="77777777" w:rsidR="009B1CD0" w:rsidRDefault="009B1CD0" w:rsidP="009B45B9">
      <w:pPr>
        <w:tabs>
          <w:tab w:val="left" w:pos="851"/>
        </w:tabs>
        <w:jc w:val="both"/>
      </w:pPr>
    </w:p>
    <w:p w14:paraId="19765AE8" w14:textId="77777777" w:rsidR="009B1CD0" w:rsidRDefault="009B1CD0" w:rsidP="009B45B9">
      <w:pPr>
        <w:tabs>
          <w:tab w:val="left" w:pos="851"/>
        </w:tabs>
        <w:rPr>
          <w:rFonts w:ascii="Arial" w:hAnsi="Arial" w:cs="Arial"/>
        </w:rPr>
      </w:pPr>
    </w:p>
    <w:p w14:paraId="6C8A2B4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008D6" w14:textId="77777777" w:rsidR="00F00ABC" w:rsidRDefault="00F00ABC">
      <w:r>
        <w:separator/>
      </w:r>
    </w:p>
  </w:endnote>
  <w:endnote w:type="continuationSeparator" w:id="0">
    <w:p w14:paraId="61EA75D6" w14:textId="77777777" w:rsidR="00F00ABC" w:rsidRDefault="00F00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7369F" w14:paraId="781FC98F" w14:textId="77777777" w:rsidTr="0083205E">
      <w:trPr>
        <w:tblHeader/>
      </w:trPr>
      <w:tc>
        <w:tcPr>
          <w:tcW w:w="2906" w:type="dxa"/>
          <w:shd w:val="clear" w:color="auto" w:fill="66CCFF"/>
        </w:tcPr>
        <w:p w14:paraId="6886FB7F" w14:textId="77777777" w:rsidR="0047369F" w:rsidRDefault="0047369F"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D6B24E9" w14:textId="7A62C022" w:rsidR="0047369F" w:rsidRPr="00F0330E" w:rsidRDefault="00B908EC" w:rsidP="00A243CA">
          <w:pPr>
            <w:jc w:val="center"/>
            <w:rPr>
              <w:rFonts w:ascii="Arial" w:hAnsi="Arial" w:cs="Arial"/>
              <w:b/>
            </w:rPr>
          </w:pPr>
          <w:r>
            <w:rPr>
              <w:rFonts w:ascii="Arial" w:hAnsi="Arial" w:cs="Arial"/>
              <w:b/>
            </w:rPr>
            <w:t>2</w:t>
          </w:r>
          <w:r w:rsidR="0014509C">
            <w:rPr>
              <w:rFonts w:ascii="Arial" w:hAnsi="Arial" w:cs="Arial"/>
              <w:b/>
            </w:rPr>
            <w:t>5</w:t>
          </w:r>
          <w:r w:rsidR="00F0330E" w:rsidRPr="00F0330E">
            <w:rPr>
              <w:rFonts w:ascii="Arial" w:hAnsi="Arial" w:cs="Arial"/>
              <w:b/>
            </w:rPr>
            <w:t>/AC</w:t>
          </w:r>
          <w:r w:rsidR="0014509C">
            <w:rPr>
              <w:rFonts w:ascii="Arial" w:hAnsi="Arial" w:cs="Arial"/>
              <w:b/>
            </w:rPr>
            <w:t>/07</w:t>
          </w:r>
          <w:r w:rsidR="00AD51EA">
            <w:rPr>
              <w:rFonts w:ascii="Arial" w:hAnsi="Arial" w:cs="Arial"/>
              <w:b/>
            </w:rPr>
            <w:t xml:space="preserve"> </w:t>
          </w:r>
        </w:p>
      </w:tc>
      <w:tc>
        <w:tcPr>
          <w:tcW w:w="896" w:type="dxa"/>
          <w:shd w:val="clear" w:color="auto" w:fill="66CCFF"/>
        </w:tcPr>
        <w:p w14:paraId="3273B618" w14:textId="77777777" w:rsidR="0047369F" w:rsidRDefault="0047369F">
          <w:pPr>
            <w:tabs>
              <w:tab w:val="center" w:pos="1366"/>
              <w:tab w:val="right" w:pos="2733"/>
            </w:tabs>
          </w:pPr>
          <w:r>
            <w:rPr>
              <w:rFonts w:ascii="Arial" w:hAnsi="Arial" w:cs="Arial"/>
              <w:b/>
            </w:rPr>
            <w:t xml:space="preserve">Page : </w:t>
          </w:r>
        </w:p>
      </w:tc>
      <w:tc>
        <w:tcPr>
          <w:tcW w:w="567" w:type="dxa"/>
          <w:shd w:val="clear" w:color="auto" w:fill="66CCFF"/>
        </w:tcPr>
        <w:p w14:paraId="1C1D7A15" w14:textId="77777777" w:rsidR="0047369F" w:rsidRDefault="0047369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2A63">
            <w:rPr>
              <w:rStyle w:val="Numrodepage"/>
              <w:rFonts w:cs="Arial"/>
              <w:b/>
              <w:noProof/>
            </w:rPr>
            <w:t>4</w:t>
          </w:r>
          <w:r>
            <w:rPr>
              <w:rStyle w:val="Numrodepage"/>
              <w:rFonts w:cs="Arial"/>
              <w:b/>
            </w:rPr>
            <w:fldChar w:fldCharType="end"/>
          </w:r>
        </w:p>
      </w:tc>
      <w:tc>
        <w:tcPr>
          <w:tcW w:w="165" w:type="dxa"/>
          <w:shd w:val="clear" w:color="auto" w:fill="66CCFF"/>
        </w:tcPr>
        <w:p w14:paraId="31E1366C" w14:textId="77777777" w:rsidR="0047369F" w:rsidRDefault="0047369F">
          <w:pPr>
            <w:jc w:val="center"/>
          </w:pPr>
          <w:r>
            <w:rPr>
              <w:rFonts w:ascii="Arial" w:hAnsi="Arial" w:cs="Arial"/>
              <w:b/>
            </w:rPr>
            <w:t>/</w:t>
          </w:r>
        </w:p>
      </w:tc>
      <w:tc>
        <w:tcPr>
          <w:tcW w:w="544" w:type="dxa"/>
          <w:shd w:val="clear" w:color="auto" w:fill="66CCFF"/>
        </w:tcPr>
        <w:p w14:paraId="27F188F4" w14:textId="77777777" w:rsidR="0047369F" w:rsidRDefault="0047369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2A63">
            <w:rPr>
              <w:rStyle w:val="Numrodepage"/>
              <w:rFonts w:cs="Arial"/>
              <w:b/>
              <w:noProof/>
            </w:rPr>
            <w:t>6</w:t>
          </w:r>
          <w:r>
            <w:rPr>
              <w:rStyle w:val="Numrodepage"/>
              <w:rFonts w:cs="Arial"/>
              <w:b/>
            </w:rPr>
            <w:fldChar w:fldCharType="end"/>
          </w:r>
        </w:p>
      </w:tc>
    </w:tr>
  </w:tbl>
  <w:p w14:paraId="768479BE" w14:textId="77777777" w:rsidR="0047369F" w:rsidRDefault="004736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DC58F" w14:textId="77777777" w:rsidR="00F00ABC" w:rsidRDefault="00F00ABC">
      <w:r>
        <w:separator/>
      </w:r>
    </w:p>
  </w:footnote>
  <w:footnote w:type="continuationSeparator" w:id="0">
    <w:p w14:paraId="0B3CDF28" w14:textId="77777777" w:rsidR="00F00ABC" w:rsidRDefault="00F00A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Titre1"/>
      <w:suff w:val="nothing"/>
      <w:lvlText w:val=""/>
      <w:lvlJc w:val="left"/>
      <w:pPr>
        <w:tabs>
          <w:tab w:val="num" w:pos="0"/>
        </w:tabs>
        <w:ind w:left="432" w:hanging="432"/>
      </w:pPr>
    </w:lvl>
    <w:lvl w:ilvl="1">
      <w:start w:val="1"/>
      <w:numFmt w:val="decimal"/>
      <w:pStyle w:val="Titre2"/>
      <w:suff w:val="nothing"/>
      <w:lvlText w:val=""/>
      <w:lvlJc w:val="left"/>
      <w:pPr>
        <w:tabs>
          <w:tab w:val="num" w:pos="0"/>
        </w:tabs>
        <w:ind w:left="576" w:hanging="576"/>
      </w:pPr>
    </w:lvl>
    <w:lvl w:ilvl="2">
      <w:start w:val="1"/>
      <w:numFmt w:val="decimal"/>
      <w:pStyle w:val="Titre3"/>
      <w:suff w:val="nothing"/>
      <w:lvlText w:val=""/>
      <w:lvlJc w:val="left"/>
      <w:pPr>
        <w:tabs>
          <w:tab w:val="num" w:pos="0"/>
        </w:tabs>
        <w:ind w:left="720" w:hanging="720"/>
      </w:pPr>
    </w:lvl>
    <w:lvl w:ilvl="3">
      <w:start w:val="1"/>
      <w:numFmt w:val="decimal"/>
      <w:pStyle w:val="Titre4"/>
      <w:suff w:val="nothing"/>
      <w:lvlText w:val=""/>
      <w:lvlJc w:val="left"/>
      <w:pPr>
        <w:tabs>
          <w:tab w:val="num" w:pos="0"/>
        </w:tabs>
        <w:ind w:left="864" w:hanging="864"/>
      </w:pPr>
    </w:lvl>
    <w:lvl w:ilvl="4">
      <w:start w:val="1"/>
      <w:numFmt w:val="decimal"/>
      <w:pStyle w:val="Titre5"/>
      <w:suff w:val="nothing"/>
      <w:lvlText w:val=""/>
      <w:lvlJc w:val="left"/>
      <w:pPr>
        <w:tabs>
          <w:tab w:val="num" w:pos="0"/>
        </w:tabs>
        <w:ind w:left="1008" w:hanging="1008"/>
      </w:pPr>
    </w:lvl>
    <w:lvl w:ilvl="5">
      <w:start w:val="1"/>
      <w:numFmt w:val="decimal"/>
      <w:pStyle w:val="Titre6"/>
      <w:suff w:val="nothing"/>
      <w:lvlText w:val=""/>
      <w:lvlJc w:val="left"/>
      <w:pPr>
        <w:tabs>
          <w:tab w:val="num" w:pos="0"/>
        </w:tabs>
        <w:ind w:left="1152" w:hanging="1152"/>
      </w:pPr>
    </w:lvl>
    <w:lvl w:ilvl="6">
      <w:start w:val="1"/>
      <w:numFmt w:val="decimal"/>
      <w:pStyle w:val="Titre7"/>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hint="default"/>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B7330E"/>
    <w:multiLevelType w:val="hybridMultilevel"/>
    <w:tmpl w:val="B0D434A2"/>
    <w:lvl w:ilvl="0" w:tplc="3E387C44">
      <w:start w:val="1"/>
      <w:numFmt w:val="bullet"/>
      <w:lvlText w:val="-"/>
      <w:lvlJc w:val="left"/>
      <w:pPr>
        <w:ind w:left="720" w:hanging="360"/>
      </w:pPr>
      <w:rPr>
        <w:rFonts w:ascii="Calibri" w:hAnsi="Calibri" w:hint="default"/>
      </w:rPr>
    </w:lvl>
    <w:lvl w:ilvl="1" w:tplc="BEB24194">
      <w:start w:val="1"/>
      <w:numFmt w:val="bullet"/>
      <w:lvlText w:val="o"/>
      <w:lvlJc w:val="left"/>
      <w:pPr>
        <w:ind w:left="1440" w:hanging="360"/>
      </w:pPr>
      <w:rPr>
        <w:rFonts w:ascii="Courier New" w:hAnsi="Courier New" w:hint="default"/>
      </w:rPr>
    </w:lvl>
    <w:lvl w:ilvl="2" w:tplc="179C20AE">
      <w:start w:val="1"/>
      <w:numFmt w:val="bullet"/>
      <w:lvlText w:val=""/>
      <w:lvlJc w:val="left"/>
      <w:pPr>
        <w:ind w:left="2160" w:hanging="360"/>
      </w:pPr>
      <w:rPr>
        <w:rFonts w:ascii="Wingdings" w:hAnsi="Wingdings" w:hint="default"/>
      </w:rPr>
    </w:lvl>
    <w:lvl w:ilvl="3" w:tplc="31108F1C">
      <w:start w:val="1"/>
      <w:numFmt w:val="bullet"/>
      <w:lvlText w:val=""/>
      <w:lvlJc w:val="left"/>
      <w:pPr>
        <w:ind w:left="2880" w:hanging="360"/>
      </w:pPr>
      <w:rPr>
        <w:rFonts w:ascii="Symbol" w:hAnsi="Symbol" w:hint="default"/>
      </w:rPr>
    </w:lvl>
    <w:lvl w:ilvl="4" w:tplc="91F02FFA">
      <w:start w:val="1"/>
      <w:numFmt w:val="bullet"/>
      <w:lvlText w:val="o"/>
      <w:lvlJc w:val="left"/>
      <w:pPr>
        <w:ind w:left="3600" w:hanging="360"/>
      </w:pPr>
      <w:rPr>
        <w:rFonts w:ascii="Courier New" w:hAnsi="Courier New" w:hint="default"/>
      </w:rPr>
    </w:lvl>
    <w:lvl w:ilvl="5" w:tplc="17D6DFB6">
      <w:start w:val="1"/>
      <w:numFmt w:val="bullet"/>
      <w:lvlText w:val=""/>
      <w:lvlJc w:val="left"/>
      <w:pPr>
        <w:ind w:left="4320" w:hanging="360"/>
      </w:pPr>
      <w:rPr>
        <w:rFonts w:ascii="Wingdings" w:hAnsi="Wingdings" w:hint="default"/>
      </w:rPr>
    </w:lvl>
    <w:lvl w:ilvl="6" w:tplc="FB5C8BC8">
      <w:start w:val="1"/>
      <w:numFmt w:val="bullet"/>
      <w:lvlText w:val=""/>
      <w:lvlJc w:val="left"/>
      <w:pPr>
        <w:ind w:left="5040" w:hanging="360"/>
      </w:pPr>
      <w:rPr>
        <w:rFonts w:ascii="Symbol" w:hAnsi="Symbol" w:hint="default"/>
      </w:rPr>
    </w:lvl>
    <w:lvl w:ilvl="7" w:tplc="09CAED7E">
      <w:start w:val="1"/>
      <w:numFmt w:val="bullet"/>
      <w:lvlText w:val="o"/>
      <w:lvlJc w:val="left"/>
      <w:pPr>
        <w:ind w:left="5760" w:hanging="360"/>
      </w:pPr>
      <w:rPr>
        <w:rFonts w:ascii="Courier New" w:hAnsi="Courier New" w:hint="default"/>
      </w:rPr>
    </w:lvl>
    <w:lvl w:ilvl="8" w:tplc="8738D26E">
      <w:start w:val="1"/>
      <w:numFmt w:val="bullet"/>
      <w:lvlText w:val=""/>
      <w:lvlJc w:val="left"/>
      <w:pPr>
        <w:ind w:left="6480" w:hanging="360"/>
      </w:pPr>
      <w:rPr>
        <w:rFonts w:ascii="Wingdings" w:hAnsi="Wingdings" w:hint="default"/>
      </w:rPr>
    </w:lvl>
  </w:abstractNum>
  <w:abstractNum w:abstractNumId="4" w15:restartNumberingAfterBreak="0">
    <w:nsid w:val="0D703006"/>
    <w:multiLevelType w:val="hybridMultilevel"/>
    <w:tmpl w:val="F70E6F82"/>
    <w:lvl w:ilvl="0" w:tplc="70563124">
      <w:start w:val="2"/>
      <w:numFmt w:val="bullet"/>
      <w:lvlText w:val="-"/>
      <w:lvlJc w:val="left"/>
      <w:pPr>
        <w:tabs>
          <w:tab w:val="num" w:pos="420"/>
        </w:tabs>
        <w:ind w:left="420" w:hanging="360"/>
      </w:pPr>
      <w:rPr>
        <w:rFonts w:ascii="Arial" w:hAnsi="Arial" w:hint="default"/>
      </w:rPr>
    </w:lvl>
    <w:lvl w:ilvl="1" w:tplc="9FB2F58E">
      <w:start w:val="1"/>
      <w:numFmt w:val="bullet"/>
      <w:lvlText w:val=""/>
      <w:lvlJc w:val="left"/>
      <w:pPr>
        <w:tabs>
          <w:tab w:val="num" w:pos="1140"/>
        </w:tabs>
        <w:ind w:left="1140" w:hanging="360"/>
      </w:pPr>
      <w:rPr>
        <w:rFonts w:ascii="Wingdings" w:hAnsi="Wingdings" w:hint="default"/>
      </w:rPr>
    </w:lvl>
    <w:lvl w:ilvl="2" w:tplc="067C4366" w:tentative="1">
      <w:start w:val="1"/>
      <w:numFmt w:val="bullet"/>
      <w:lvlText w:val=""/>
      <w:lvlJc w:val="left"/>
      <w:pPr>
        <w:tabs>
          <w:tab w:val="num" w:pos="1860"/>
        </w:tabs>
        <w:ind w:left="1860" w:hanging="360"/>
      </w:pPr>
      <w:rPr>
        <w:rFonts w:ascii="Wingdings" w:hAnsi="Wingdings" w:hint="default"/>
      </w:rPr>
    </w:lvl>
    <w:lvl w:ilvl="3" w:tplc="EE82AA2A" w:tentative="1">
      <w:start w:val="1"/>
      <w:numFmt w:val="bullet"/>
      <w:lvlText w:val=""/>
      <w:lvlJc w:val="left"/>
      <w:pPr>
        <w:tabs>
          <w:tab w:val="num" w:pos="2580"/>
        </w:tabs>
        <w:ind w:left="2580" w:hanging="360"/>
      </w:pPr>
      <w:rPr>
        <w:rFonts w:ascii="Symbol" w:hAnsi="Symbol" w:hint="default"/>
      </w:rPr>
    </w:lvl>
    <w:lvl w:ilvl="4" w:tplc="8CC83838" w:tentative="1">
      <w:start w:val="1"/>
      <w:numFmt w:val="bullet"/>
      <w:lvlText w:val="o"/>
      <w:lvlJc w:val="left"/>
      <w:pPr>
        <w:tabs>
          <w:tab w:val="num" w:pos="3300"/>
        </w:tabs>
        <w:ind w:left="3300" w:hanging="360"/>
      </w:pPr>
      <w:rPr>
        <w:rFonts w:ascii="Courier New" w:hAnsi="Courier New" w:hint="default"/>
      </w:rPr>
    </w:lvl>
    <w:lvl w:ilvl="5" w:tplc="2716D270" w:tentative="1">
      <w:start w:val="1"/>
      <w:numFmt w:val="bullet"/>
      <w:lvlText w:val=""/>
      <w:lvlJc w:val="left"/>
      <w:pPr>
        <w:tabs>
          <w:tab w:val="num" w:pos="4020"/>
        </w:tabs>
        <w:ind w:left="4020" w:hanging="360"/>
      </w:pPr>
      <w:rPr>
        <w:rFonts w:ascii="Wingdings" w:hAnsi="Wingdings" w:hint="default"/>
      </w:rPr>
    </w:lvl>
    <w:lvl w:ilvl="6" w:tplc="D0481150" w:tentative="1">
      <w:start w:val="1"/>
      <w:numFmt w:val="bullet"/>
      <w:lvlText w:val=""/>
      <w:lvlJc w:val="left"/>
      <w:pPr>
        <w:tabs>
          <w:tab w:val="num" w:pos="4740"/>
        </w:tabs>
        <w:ind w:left="4740" w:hanging="360"/>
      </w:pPr>
      <w:rPr>
        <w:rFonts w:ascii="Symbol" w:hAnsi="Symbol" w:hint="default"/>
      </w:rPr>
    </w:lvl>
    <w:lvl w:ilvl="7" w:tplc="751AC6C0" w:tentative="1">
      <w:start w:val="1"/>
      <w:numFmt w:val="bullet"/>
      <w:lvlText w:val="o"/>
      <w:lvlJc w:val="left"/>
      <w:pPr>
        <w:tabs>
          <w:tab w:val="num" w:pos="5460"/>
        </w:tabs>
        <w:ind w:left="5460" w:hanging="360"/>
      </w:pPr>
      <w:rPr>
        <w:rFonts w:ascii="Courier New" w:hAnsi="Courier New" w:hint="default"/>
      </w:rPr>
    </w:lvl>
    <w:lvl w:ilvl="8" w:tplc="4970AAFA" w:tentative="1">
      <w:start w:val="1"/>
      <w:numFmt w:val="bullet"/>
      <w:lvlText w:val=""/>
      <w:lvlJc w:val="left"/>
      <w:pPr>
        <w:tabs>
          <w:tab w:val="num" w:pos="6180"/>
        </w:tabs>
        <w:ind w:left="6180" w:hanging="360"/>
      </w:pPr>
      <w:rPr>
        <w:rFonts w:ascii="Wingdings" w:hAnsi="Wingdings" w:hint="default"/>
      </w:rPr>
    </w:lvl>
  </w:abstractNum>
  <w:abstractNum w:abstractNumId="5" w15:restartNumberingAfterBreak="0">
    <w:nsid w:val="107C8AF4"/>
    <w:multiLevelType w:val="hybridMultilevel"/>
    <w:tmpl w:val="E5C0741C"/>
    <w:lvl w:ilvl="0" w:tplc="F288D88E">
      <w:start w:val="1"/>
      <w:numFmt w:val="bullet"/>
      <w:lvlText w:val=""/>
      <w:lvlJc w:val="left"/>
      <w:pPr>
        <w:ind w:left="1211" w:hanging="360"/>
      </w:pPr>
      <w:rPr>
        <w:rFonts w:ascii="Wingdings" w:hAnsi="Wingdings" w:hint="default"/>
      </w:rPr>
    </w:lvl>
    <w:lvl w:ilvl="1" w:tplc="70945B86">
      <w:start w:val="1"/>
      <w:numFmt w:val="bullet"/>
      <w:lvlText w:val="o"/>
      <w:lvlJc w:val="left"/>
      <w:pPr>
        <w:ind w:left="1931" w:hanging="360"/>
      </w:pPr>
      <w:rPr>
        <w:rFonts w:ascii="Courier New" w:hAnsi="Courier New" w:hint="default"/>
      </w:rPr>
    </w:lvl>
    <w:lvl w:ilvl="2" w:tplc="ADC4D948">
      <w:start w:val="1"/>
      <w:numFmt w:val="bullet"/>
      <w:lvlText w:val=""/>
      <w:lvlJc w:val="left"/>
      <w:pPr>
        <w:ind w:left="2651" w:hanging="360"/>
      </w:pPr>
      <w:rPr>
        <w:rFonts w:ascii="Wingdings" w:hAnsi="Wingdings" w:hint="default"/>
      </w:rPr>
    </w:lvl>
    <w:lvl w:ilvl="3" w:tplc="18E67BB2">
      <w:start w:val="1"/>
      <w:numFmt w:val="bullet"/>
      <w:lvlText w:val=""/>
      <w:lvlJc w:val="left"/>
      <w:pPr>
        <w:ind w:left="3371" w:hanging="360"/>
      </w:pPr>
      <w:rPr>
        <w:rFonts w:ascii="Symbol" w:hAnsi="Symbol" w:hint="default"/>
      </w:rPr>
    </w:lvl>
    <w:lvl w:ilvl="4" w:tplc="F760B742">
      <w:start w:val="1"/>
      <w:numFmt w:val="bullet"/>
      <w:lvlText w:val="o"/>
      <w:lvlJc w:val="left"/>
      <w:pPr>
        <w:ind w:left="4091" w:hanging="360"/>
      </w:pPr>
      <w:rPr>
        <w:rFonts w:ascii="Courier New" w:hAnsi="Courier New" w:hint="default"/>
      </w:rPr>
    </w:lvl>
    <w:lvl w:ilvl="5" w:tplc="18362960">
      <w:start w:val="1"/>
      <w:numFmt w:val="bullet"/>
      <w:lvlText w:val=""/>
      <w:lvlJc w:val="left"/>
      <w:pPr>
        <w:ind w:left="4811" w:hanging="360"/>
      </w:pPr>
      <w:rPr>
        <w:rFonts w:ascii="Wingdings" w:hAnsi="Wingdings" w:hint="default"/>
      </w:rPr>
    </w:lvl>
    <w:lvl w:ilvl="6" w:tplc="8F923BF6">
      <w:start w:val="1"/>
      <w:numFmt w:val="bullet"/>
      <w:lvlText w:val=""/>
      <w:lvlJc w:val="left"/>
      <w:pPr>
        <w:ind w:left="5531" w:hanging="360"/>
      </w:pPr>
      <w:rPr>
        <w:rFonts w:ascii="Symbol" w:hAnsi="Symbol" w:hint="default"/>
      </w:rPr>
    </w:lvl>
    <w:lvl w:ilvl="7" w:tplc="ACB4276E">
      <w:start w:val="1"/>
      <w:numFmt w:val="bullet"/>
      <w:lvlText w:val="o"/>
      <w:lvlJc w:val="left"/>
      <w:pPr>
        <w:ind w:left="6251" w:hanging="360"/>
      </w:pPr>
      <w:rPr>
        <w:rFonts w:ascii="Courier New" w:hAnsi="Courier New" w:hint="default"/>
      </w:rPr>
    </w:lvl>
    <w:lvl w:ilvl="8" w:tplc="1DD25194">
      <w:start w:val="1"/>
      <w:numFmt w:val="bullet"/>
      <w:lvlText w:val=""/>
      <w:lvlJc w:val="left"/>
      <w:pPr>
        <w:ind w:left="6971" w:hanging="360"/>
      </w:pPr>
      <w:rPr>
        <w:rFonts w:ascii="Wingdings" w:hAnsi="Wingdings" w:hint="default"/>
      </w:rPr>
    </w:lvl>
  </w:abstractNum>
  <w:abstractNum w:abstractNumId="6" w15:restartNumberingAfterBreak="0">
    <w:nsid w:val="186ED3EA"/>
    <w:multiLevelType w:val="hybridMultilevel"/>
    <w:tmpl w:val="242E7FA6"/>
    <w:lvl w:ilvl="0" w:tplc="78AE297E">
      <w:start w:val="1"/>
      <w:numFmt w:val="bullet"/>
      <w:lvlText w:val=""/>
      <w:lvlJc w:val="left"/>
      <w:pPr>
        <w:ind w:left="2061" w:hanging="360"/>
      </w:pPr>
      <w:rPr>
        <w:rFonts w:ascii="Wingdings" w:hAnsi="Wingdings" w:hint="default"/>
      </w:rPr>
    </w:lvl>
    <w:lvl w:ilvl="1" w:tplc="42262B74">
      <w:start w:val="1"/>
      <w:numFmt w:val="bullet"/>
      <w:lvlText w:val="o"/>
      <w:lvlJc w:val="left"/>
      <w:pPr>
        <w:ind w:left="2781" w:hanging="360"/>
      </w:pPr>
      <w:rPr>
        <w:rFonts w:ascii="Courier New" w:hAnsi="Courier New" w:hint="default"/>
      </w:rPr>
    </w:lvl>
    <w:lvl w:ilvl="2" w:tplc="88640540">
      <w:start w:val="1"/>
      <w:numFmt w:val="bullet"/>
      <w:lvlText w:val=""/>
      <w:lvlJc w:val="left"/>
      <w:pPr>
        <w:ind w:left="3501" w:hanging="360"/>
      </w:pPr>
      <w:rPr>
        <w:rFonts w:ascii="Wingdings" w:hAnsi="Wingdings" w:hint="default"/>
      </w:rPr>
    </w:lvl>
    <w:lvl w:ilvl="3" w:tplc="C846A912">
      <w:start w:val="1"/>
      <w:numFmt w:val="bullet"/>
      <w:lvlText w:val=""/>
      <w:lvlJc w:val="left"/>
      <w:pPr>
        <w:ind w:left="4221" w:hanging="360"/>
      </w:pPr>
      <w:rPr>
        <w:rFonts w:ascii="Symbol" w:hAnsi="Symbol" w:hint="default"/>
      </w:rPr>
    </w:lvl>
    <w:lvl w:ilvl="4" w:tplc="A7FCE164">
      <w:start w:val="1"/>
      <w:numFmt w:val="bullet"/>
      <w:lvlText w:val="o"/>
      <w:lvlJc w:val="left"/>
      <w:pPr>
        <w:ind w:left="4941" w:hanging="360"/>
      </w:pPr>
      <w:rPr>
        <w:rFonts w:ascii="Courier New" w:hAnsi="Courier New" w:hint="default"/>
      </w:rPr>
    </w:lvl>
    <w:lvl w:ilvl="5" w:tplc="4C60544E">
      <w:start w:val="1"/>
      <w:numFmt w:val="bullet"/>
      <w:lvlText w:val=""/>
      <w:lvlJc w:val="left"/>
      <w:pPr>
        <w:ind w:left="5661" w:hanging="360"/>
      </w:pPr>
      <w:rPr>
        <w:rFonts w:ascii="Wingdings" w:hAnsi="Wingdings" w:hint="default"/>
      </w:rPr>
    </w:lvl>
    <w:lvl w:ilvl="6" w:tplc="ACFA6C08">
      <w:start w:val="1"/>
      <w:numFmt w:val="bullet"/>
      <w:lvlText w:val=""/>
      <w:lvlJc w:val="left"/>
      <w:pPr>
        <w:ind w:left="6381" w:hanging="360"/>
      </w:pPr>
      <w:rPr>
        <w:rFonts w:ascii="Symbol" w:hAnsi="Symbol" w:hint="default"/>
      </w:rPr>
    </w:lvl>
    <w:lvl w:ilvl="7" w:tplc="C5B08CE8">
      <w:start w:val="1"/>
      <w:numFmt w:val="bullet"/>
      <w:lvlText w:val="o"/>
      <w:lvlJc w:val="left"/>
      <w:pPr>
        <w:ind w:left="7101" w:hanging="360"/>
      </w:pPr>
      <w:rPr>
        <w:rFonts w:ascii="Courier New" w:hAnsi="Courier New" w:hint="default"/>
      </w:rPr>
    </w:lvl>
    <w:lvl w:ilvl="8" w:tplc="1832895E">
      <w:start w:val="1"/>
      <w:numFmt w:val="bullet"/>
      <w:lvlText w:val=""/>
      <w:lvlJc w:val="left"/>
      <w:pPr>
        <w:ind w:left="7821" w:hanging="360"/>
      </w:pPr>
      <w:rPr>
        <w:rFonts w:ascii="Wingdings" w:hAnsi="Wingdings" w:hint="default"/>
      </w:rPr>
    </w:lvl>
  </w:abstractNum>
  <w:abstractNum w:abstractNumId="7" w15:restartNumberingAfterBreak="0">
    <w:nsid w:val="1D2E25D1"/>
    <w:multiLevelType w:val="hybridMultilevel"/>
    <w:tmpl w:val="AA3C3904"/>
    <w:lvl w:ilvl="0" w:tplc="DF6E183C">
      <w:start w:val="1"/>
      <w:numFmt w:val="bullet"/>
      <w:lvlText w:val=""/>
      <w:lvlJc w:val="left"/>
      <w:pPr>
        <w:ind w:left="1211" w:hanging="360"/>
      </w:pPr>
      <w:rPr>
        <w:rFonts w:ascii="Wingdings" w:hAnsi="Wingdings" w:hint="default"/>
      </w:rPr>
    </w:lvl>
    <w:lvl w:ilvl="1" w:tplc="370894FC">
      <w:start w:val="1"/>
      <w:numFmt w:val="bullet"/>
      <w:lvlText w:val="o"/>
      <w:lvlJc w:val="left"/>
      <w:pPr>
        <w:ind w:left="1931" w:hanging="360"/>
      </w:pPr>
      <w:rPr>
        <w:rFonts w:ascii="Courier New" w:hAnsi="Courier New" w:hint="default"/>
      </w:rPr>
    </w:lvl>
    <w:lvl w:ilvl="2" w:tplc="ECC04AA6">
      <w:start w:val="1"/>
      <w:numFmt w:val="bullet"/>
      <w:lvlText w:val=""/>
      <w:lvlJc w:val="left"/>
      <w:pPr>
        <w:ind w:left="2651" w:hanging="360"/>
      </w:pPr>
      <w:rPr>
        <w:rFonts w:ascii="Wingdings" w:hAnsi="Wingdings" w:hint="default"/>
      </w:rPr>
    </w:lvl>
    <w:lvl w:ilvl="3" w:tplc="47CA8006">
      <w:start w:val="1"/>
      <w:numFmt w:val="bullet"/>
      <w:lvlText w:val=""/>
      <w:lvlJc w:val="left"/>
      <w:pPr>
        <w:ind w:left="3371" w:hanging="360"/>
      </w:pPr>
      <w:rPr>
        <w:rFonts w:ascii="Symbol" w:hAnsi="Symbol" w:hint="default"/>
      </w:rPr>
    </w:lvl>
    <w:lvl w:ilvl="4" w:tplc="E77623AC">
      <w:start w:val="1"/>
      <w:numFmt w:val="bullet"/>
      <w:lvlText w:val="o"/>
      <w:lvlJc w:val="left"/>
      <w:pPr>
        <w:ind w:left="4091" w:hanging="360"/>
      </w:pPr>
      <w:rPr>
        <w:rFonts w:ascii="Courier New" w:hAnsi="Courier New" w:hint="default"/>
      </w:rPr>
    </w:lvl>
    <w:lvl w:ilvl="5" w:tplc="EB5A5856">
      <w:start w:val="1"/>
      <w:numFmt w:val="bullet"/>
      <w:lvlText w:val=""/>
      <w:lvlJc w:val="left"/>
      <w:pPr>
        <w:ind w:left="4811" w:hanging="360"/>
      </w:pPr>
      <w:rPr>
        <w:rFonts w:ascii="Wingdings" w:hAnsi="Wingdings" w:hint="default"/>
      </w:rPr>
    </w:lvl>
    <w:lvl w:ilvl="6" w:tplc="54326FB8">
      <w:start w:val="1"/>
      <w:numFmt w:val="bullet"/>
      <w:lvlText w:val=""/>
      <w:lvlJc w:val="left"/>
      <w:pPr>
        <w:ind w:left="5531" w:hanging="360"/>
      </w:pPr>
      <w:rPr>
        <w:rFonts w:ascii="Symbol" w:hAnsi="Symbol" w:hint="default"/>
      </w:rPr>
    </w:lvl>
    <w:lvl w:ilvl="7" w:tplc="441A06C2">
      <w:start w:val="1"/>
      <w:numFmt w:val="bullet"/>
      <w:lvlText w:val="o"/>
      <w:lvlJc w:val="left"/>
      <w:pPr>
        <w:ind w:left="6251" w:hanging="360"/>
      </w:pPr>
      <w:rPr>
        <w:rFonts w:ascii="Courier New" w:hAnsi="Courier New" w:hint="default"/>
      </w:rPr>
    </w:lvl>
    <w:lvl w:ilvl="8" w:tplc="C3AADEAE">
      <w:start w:val="1"/>
      <w:numFmt w:val="bullet"/>
      <w:lvlText w:val=""/>
      <w:lvlJc w:val="left"/>
      <w:pPr>
        <w:ind w:left="6971" w:hanging="360"/>
      </w:pPr>
      <w:rPr>
        <w:rFonts w:ascii="Wingdings" w:hAnsi="Wingdings" w:hint="default"/>
      </w:rPr>
    </w:lvl>
  </w:abstractNum>
  <w:abstractNum w:abstractNumId="8" w15:restartNumberingAfterBreak="0">
    <w:nsid w:val="3AB15172"/>
    <w:multiLevelType w:val="hybridMultilevel"/>
    <w:tmpl w:val="70A85C20"/>
    <w:lvl w:ilvl="0" w:tplc="35043C64">
      <w:start w:val="1"/>
      <w:numFmt w:val="bullet"/>
      <w:lvlText w:val="-"/>
      <w:lvlJc w:val="left"/>
      <w:pPr>
        <w:ind w:left="420" w:hanging="360"/>
      </w:pPr>
      <w:rPr>
        <w:rFonts w:ascii="Arial" w:hAnsi="Arial" w:hint="default"/>
      </w:rPr>
    </w:lvl>
    <w:lvl w:ilvl="1" w:tplc="349EEAB8" w:tentative="1">
      <w:start w:val="1"/>
      <w:numFmt w:val="bullet"/>
      <w:lvlText w:val="o"/>
      <w:lvlJc w:val="left"/>
      <w:pPr>
        <w:ind w:left="1140" w:hanging="360"/>
      </w:pPr>
      <w:rPr>
        <w:rFonts w:ascii="Courier New" w:hAnsi="Courier New" w:hint="default"/>
      </w:rPr>
    </w:lvl>
    <w:lvl w:ilvl="2" w:tplc="1CCE5C84" w:tentative="1">
      <w:start w:val="1"/>
      <w:numFmt w:val="bullet"/>
      <w:lvlText w:val=""/>
      <w:lvlJc w:val="left"/>
      <w:pPr>
        <w:ind w:left="1860" w:hanging="360"/>
      </w:pPr>
      <w:rPr>
        <w:rFonts w:ascii="Wingdings" w:hAnsi="Wingdings" w:hint="default"/>
      </w:rPr>
    </w:lvl>
    <w:lvl w:ilvl="3" w:tplc="9178288C" w:tentative="1">
      <w:start w:val="1"/>
      <w:numFmt w:val="bullet"/>
      <w:lvlText w:val=""/>
      <w:lvlJc w:val="left"/>
      <w:pPr>
        <w:ind w:left="2580" w:hanging="360"/>
      </w:pPr>
      <w:rPr>
        <w:rFonts w:ascii="Symbol" w:hAnsi="Symbol" w:hint="default"/>
      </w:rPr>
    </w:lvl>
    <w:lvl w:ilvl="4" w:tplc="00507A0C" w:tentative="1">
      <w:start w:val="1"/>
      <w:numFmt w:val="bullet"/>
      <w:lvlText w:val="o"/>
      <w:lvlJc w:val="left"/>
      <w:pPr>
        <w:ind w:left="3300" w:hanging="360"/>
      </w:pPr>
      <w:rPr>
        <w:rFonts w:ascii="Courier New" w:hAnsi="Courier New" w:hint="default"/>
      </w:rPr>
    </w:lvl>
    <w:lvl w:ilvl="5" w:tplc="97D2BAA4" w:tentative="1">
      <w:start w:val="1"/>
      <w:numFmt w:val="bullet"/>
      <w:lvlText w:val=""/>
      <w:lvlJc w:val="left"/>
      <w:pPr>
        <w:ind w:left="4020" w:hanging="360"/>
      </w:pPr>
      <w:rPr>
        <w:rFonts w:ascii="Wingdings" w:hAnsi="Wingdings" w:hint="default"/>
      </w:rPr>
    </w:lvl>
    <w:lvl w:ilvl="6" w:tplc="B43E4062" w:tentative="1">
      <w:start w:val="1"/>
      <w:numFmt w:val="bullet"/>
      <w:lvlText w:val=""/>
      <w:lvlJc w:val="left"/>
      <w:pPr>
        <w:ind w:left="4740" w:hanging="360"/>
      </w:pPr>
      <w:rPr>
        <w:rFonts w:ascii="Symbol" w:hAnsi="Symbol" w:hint="default"/>
      </w:rPr>
    </w:lvl>
    <w:lvl w:ilvl="7" w:tplc="4F305CDE" w:tentative="1">
      <w:start w:val="1"/>
      <w:numFmt w:val="bullet"/>
      <w:lvlText w:val="o"/>
      <w:lvlJc w:val="left"/>
      <w:pPr>
        <w:ind w:left="5460" w:hanging="360"/>
      </w:pPr>
      <w:rPr>
        <w:rFonts w:ascii="Courier New" w:hAnsi="Courier New" w:hint="default"/>
      </w:rPr>
    </w:lvl>
    <w:lvl w:ilvl="8" w:tplc="1D441146" w:tentative="1">
      <w:start w:val="1"/>
      <w:numFmt w:val="bullet"/>
      <w:lvlText w:val=""/>
      <w:lvlJc w:val="left"/>
      <w:pPr>
        <w:ind w:left="6180" w:hanging="360"/>
      </w:pPr>
      <w:rPr>
        <w:rFonts w:ascii="Wingdings" w:hAnsi="Wingdings" w:hint="default"/>
      </w:rPr>
    </w:lvl>
  </w:abstractNum>
  <w:abstractNum w:abstractNumId="9" w15:restartNumberingAfterBreak="0">
    <w:nsid w:val="3BB76CC3"/>
    <w:multiLevelType w:val="hybridMultilevel"/>
    <w:tmpl w:val="14428D9E"/>
    <w:lvl w:ilvl="0" w:tplc="4E6E3654">
      <w:start w:val="1"/>
      <w:numFmt w:val="bullet"/>
      <w:lvlText w:val=""/>
      <w:lvlJc w:val="left"/>
      <w:pPr>
        <w:ind w:left="2061" w:hanging="360"/>
      </w:pPr>
      <w:rPr>
        <w:rFonts w:ascii="Wingdings" w:hAnsi="Wingdings" w:hint="default"/>
      </w:rPr>
    </w:lvl>
    <w:lvl w:ilvl="1" w:tplc="8B1880AE">
      <w:start w:val="1"/>
      <w:numFmt w:val="bullet"/>
      <w:lvlText w:val="o"/>
      <w:lvlJc w:val="left"/>
      <w:pPr>
        <w:ind w:left="2781" w:hanging="360"/>
      </w:pPr>
      <w:rPr>
        <w:rFonts w:ascii="Courier New" w:hAnsi="Courier New" w:hint="default"/>
      </w:rPr>
    </w:lvl>
    <w:lvl w:ilvl="2" w:tplc="0352E006">
      <w:start w:val="1"/>
      <w:numFmt w:val="bullet"/>
      <w:lvlText w:val=""/>
      <w:lvlJc w:val="left"/>
      <w:pPr>
        <w:ind w:left="3501" w:hanging="360"/>
      </w:pPr>
      <w:rPr>
        <w:rFonts w:ascii="Wingdings" w:hAnsi="Wingdings" w:hint="default"/>
      </w:rPr>
    </w:lvl>
    <w:lvl w:ilvl="3" w:tplc="EBB2C35C">
      <w:start w:val="1"/>
      <w:numFmt w:val="bullet"/>
      <w:lvlText w:val=""/>
      <w:lvlJc w:val="left"/>
      <w:pPr>
        <w:ind w:left="4221" w:hanging="360"/>
      </w:pPr>
      <w:rPr>
        <w:rFonts w:ascii="Symbol" w:hAnsi="Symbol" w:hint="default"/>
      </w:rPr>
    </w:lvl>
    <w:lvl w:ilvl="4" w:tplc="28E431CE">
      <w:start w:val="1"/>
      <w:numFmt w:val="bullet"/>
      <w:lvlText w:val="o"/>
      <w:lvlJc w:val="left"/>
      <w:pPr>
        <w:ind w:left="4941" w:hanging="360"/>
      </w:pPr>
      <w:rPr>
        <w:rFonts w:ascii="Courier New" w:hAnsi="Courier New" w:hint="default"/>
      </w:rPr>
    </w:lvl>
    <w:lvl w:ilvl="5" w:tplc="F9524B62">
      <w:start w:val="1"/>
      <w:numFmt w:val="bullet"/>
      <w:lvlText w:val=""/>
      <w:lvlJc w:val="left"/>
      <w:pPr>
        <w:ind w:left="5661" w:hanging="360"/>
      </w:pPr>
      <w:rPr>
        <w:rFonts w:ascii="Wingdings" w:hAnsi="Wingdings" w:hint="default"/>
      </w:rPr>
    </w:lvl>
    <w:lvl w:ilvl="6" w:tplc="726C2EE0">
      <w:start w:val="1"/>
      <w:numFmt w:val="bullet"/>
      <w:lvlText w:val=""/>
      <w:lvlJc w:val="left"/>
      <w:pPr>
        <w:ind w:left="6381" w:hanging="360"/>
      </w:pPr>
      <w:rPr>
        <w:rFonts w:ascii="Symbol" w:hAnsi="Symbol" w:hint="default"/>
      </w:rPr>
    </w:lvl>
    <w:lvl w:ilvl="7" w:tplc="9198D778">
      <w:start w:val="1"/>
      <w:numFmt w:val="bullet"/>
      <w:lvlText w:val="o"/>
      <w:lvlJc w:val="left"/>
      <w:pPr>
        <w:ind w:left="7101" w:hanging="360"/>
      </w:pPr>
      <w:rPr>
        <w:rFonts w:ascii="Courier New" w:hAnsi="Courier New" w:hint="default"/>
      </w:rPr>
    </w:lvl>
    <w:lvl w:ilvl="8" w:tplc="927299EE">
      <w:start w:val="1"/>
      <w:numFmt w:val="bullet"/>
      <w:lvlText w:val=""/>
      <w:lvlJc w:val="left"/>
      <w:pPr>
        <w:ind w:left="7821" w:hanging="360"/>
      </w:pPr>
      <w:rPr>
        <w:rFonts w:ascii="Wingdings" w:hAnsi="Wingdings" w:hint="default"/>
      </w:rPr>
    </w:lvl>
  </w:abstractNum>
  <w:abstractNum w:abstractNumId="10" w15:restartNumberingAfterBreak="0">
    <w:nsid w:val="47F47EA7"/>
    <w:multiLevelType w:val="hybridMultilevel"/>
    <w:tmpl w:val="1F963340"/>
    <w:lvl w:ilvl="0" w:tplc="7082969C">
      <w:start w:val="1"/>
      <w:numFmt w:val="bullet"/>
      <w:lvlText w:val=""/>
      <w:lvlJc w:val="left"/>
      <w:pPr>
        <w:ind w:left="1777" w:hanging="360"/>
      </w:pPr>
      <w:rPr>
        <w:rFonts w:ascii="Wingdings" w:hAnsi="Wingdings" w:hint="default"/>
      </w:rPr>
    </w:lvl>
    <w:lvl w:ilvl="1" w:tplc="6F129546">
      <w:start w:val="1"/>
      <w:numFmt w:val="bullet"/>
      <w:lvlText w:val="o"/>
      <w:lvlJc w:val="left"/>
      <w:pPr>
        <w:ind w:left="2497" w:hanging="360"/>
      </w:pPr>
      <w:rPr>
        <w:rFonts w:ascii="Courier New" w:hAnsi="Courier New" w:hint="default"/>
      </w:rPr>
    </w:lvl>
    <w:lvl w:ilvl="2" w:tplc="4ADEBB38">
      <w:start w:val="1"/>
      <w:numFmt w:val="bullet"/>
      <w:lvlText w:val=""/>
      <w:lvlJc w:val="left"/>
      <w:pPr>
        <w:ind w:left="3217" w:hanging="360"/>
      </w:pPr>
      <w:rPr>
        <w:rFonts w:ascii="Wingdings" w:hAnsi="Wingdings" w:hint="default"/>
      </w:rPr>
    </w:lvl>
    <w:lvl w:ilvl="3" w:tplc="032ABFD0">
      <w:start w:val="1"/>
      <w:numFmt w:val="bullet"/>
      <w:lvlText w:val=""/>
      <w:lvlJc w:val="left"/>
      <w:pPr>
        <w:ind w:left="3937" w:hanging="360"/>
      </w:pPr>
      <w:rPr>
        <w:rFonts w:ascii="Symbol" w:hAnsi="Symbol" w:hint="default"/>
      </w:rPr>
    </w:lvl>
    <w:lvl w:ilvl="4" w:tplc="22207744">
      <w:start w:val="1"/>
      <w:numFmt w:val="bullet"/>
      <w:lvlText w:val="o"/>
      <w:lvlJc w:val="left"/>
      <w:pPr>
        <w:ind w:left="4657" w:hanging="360"/>
      </w:pPr>
      <w:rPr>
        <w:rFonts w:ascii="Courier New" w:hAnsi="Courier New" w:hint="default"/>
      </w:rPr>
    </w:lvl>
    <w:lvl w:ilvl="5" w:tplc="FE546AAE">
      <w:start w:val="1"/>
      <w:numFmt w:val="bullet"/>
      <w:lvlText w:val=""/>
      <w:lvlJc w:val="left"/>
      <w:pPr>
        <w:ind w:left="5377" w:hanging="360"/>
      </w:pPr>
      <w:rPr>
        <w:rFonts w:ascii="Wingdings" w:hAnsi="Wingdings" w:hint="default"/>
      </w:rPr>
    </w:lvl>
    <w:lvl w:ilvl="6" w:tplc="1B6C78C0">
      <w:start w:val="1"/>
      <w:numFmt w:val="bullet"/>
      <w:lvlText w:val=""/>
      <w:lvlJc w:val="left"/>
      <w:pPr>
        <w:ind w:left="6097" w:hanging="360"/>
      </w:pPr>
      <w:rPr>
        <w:rFonts w:ascii="Symbol" w:hAnsi="Symbol" w:hint="default"/>
      </w:rPr>
    </w:lvl>
    <w:lvl w:ilvl="7" w:tplc="CAEA18F8">
      <w:start w:val="1"/>
      <w:numFmt w:val="bullet"/>
      <w:lvlText w:val="o"/>
      <w:lvlJc w:val="left"/>
      <w:pPr>
        <w:ind w:left="6817" w:hanging="360"/>
      </w:pPr>
      <w:rPr>
        <w:rFonts w:ascii="Courier New" w:hAnsi="Courier New" w:hint="default"/>
      </w:rPr>
    </w:lvl>
    <w:lvl w:ilvl="8" w:tplc="675456D2">
      <w:start w:val="1"/>
      <w:numFmt w:val="bullet"/>
      <w:lvlText w:val=""/>
      <w:lvlJc w:val="left"/>
      <w:pPr>
        <w:ind w:left="7537" w:hanging="360"/>
      </w:pPr>
      <w:rPr>
        <w:rFonts w:ascii="Wingdings" w:hAnsi="Wingdings" w:hint="default"/>
      </w:rPr>
    </w:lvl>
  </w:abstractNum>
  <w:abstractNum w:abstractNumId="11" w15:restartNumberingAfterBreak="0">
    <w:nsid w:val="4BC80BF7"/>
    <w:multiLevelType w:val="hybridMultilevel"/>
    <w:tmpl w:val="F52A0898"/>
    <w:lvl w:ilvl="0" w:tplc="0742E24E">
      <w:start w:val="1"/>
      <w:numFmt w:val="bullet"/>
      <w:lvlText w:val=""/>
      <w:lvlJc w:val="left"/>
      <w:pPr>
        <w:ind w:left="720" w:hanging="360"/>
      </w:pPr>
      <w:rPr>
        <w:rFonts w:ascii="Wingdings" w:hAnsi="Wingdings" w:hint="default"/>
      </w:rPr>
    </w:lvl>
    <w:lvl w:ilvl="1" w:tplc="4E100E04">
      <w:start w:val="1"/>
      <w:numFmt w:val="bullet"/>
      <w:lvlText w:val="o"/>
      <w:lvlJc w:val="left"/>
      <w:pPr>
        <w:ind w:left="1440" w:hanging="360"/>
      </w:pPr>
      <w:rPr>
        <w:rFonts w:ascii="Courier New" w:hAnsi="Courier New" w:hint="default"/>
      </w:rPr>
    </w:lvl>
    <w:lvl w:ilvl="2" w:tplc="1E7018CE">
      <w:start w:val="1"/>
      <w:numFmt w:val="bullet"/>
      <w:lvlText w:val=""/>
      <w:lvlJc w:val="left"/>
      <w:pPr>
        <w:ind w:left="2160" w:hanging="360"/>
      </w:pPr>
      <w:rPr>
        <w:rFonts w:ascii="Wingdings" w:hAnsi="Wingdings" w:hint="default"/>
      </w:rPr>
    </w:lvl>
    <w:lvl w:ilvl="3" w:tplc="0DD2B24A">
      <w:start w:val="1"/>
      <w:numFmt w:val="bullet"/>
      <w:lvlText w:val=""/>
      <w:lvlJc w:val="left"/>
      <w:pPr>
        <w:ind w:left="2880" w:hanging="360"/>
      </w:pPr>
      <w:rPr>
        <w:rFonts w:ascii="Symbol" w:hAnsi="Symbol" w:hint="default"/>
      </w:rPr>
    </w:lvl>
    <w:lvl w:ilvl="4" w:tplc="7678530A">
      <w:start w:val="1"/>
      <w:numFmt w:val="bullet"/>
      <w:lvlText w:val="o"/>
      <w:lvlJc w:val="left"/>
      <w:pPr>
        <w:ind w:left="3600" w:hanging="360"/>
      </w:pPr>
      <w:rPr>
        <w:rFonts w:ascii="Courier New" w:hAnsi="Courier New" w:hint="default"/>
      </w:rPr>
    </w:lvl>
    <w:lvl w:ilvl="5" w:tplc="375C2076">
      <w:start w:val="1"/>
      <w:numFmt w:val="bullet"/>
      <w:lvlText w:val=""/>
      <w:lvlJc w:val="left"/>
      <w:pPr>
        <w:ind w:left="4320" w:hanging="360"/>
      </w:pPr>
      <w:rPr>
        <w:rFonts w:ascii="Wingdings" w:hAnsi="Wingdings" w:hint="default"/>
      </w:rPr>
    </w:lvl>
    <w:lvl w:ilvl="6" w:tplc="C54EE924">
      <w:start w:val="1"/>
      <w:numFmt w:val="bullet"/>
      <w:lvlText w:val=""/>
      <w:lvlJc w:val="left"/>
      <w:pPr>
        <w:ind w:left="5040" w:hanging="360"/>
      </w:pPr>
      <w:rPr>
        <w:rFonts w:ascii="Symbol" w:hAnsi="Symbol" w:hint="default"/>
      </w:rPr>
    </w:lvl>
    <w:lvl w:ilvl="7" w:tplc="CEC0599E">
      <w:start w:val="1"/>
      <w:numFmt w:val="bullet"/>
      <w:lvlText w:val="o"/>
      <w:lvlJc w:val="left"/>
      <w:pPr>
        <w:ind w:left="5760" w:hanging="360"/>
      </w:pPr>
      <w:rPr>
        <w:rFonts w:ascii="Courier New" w:hAnsi="Courier New" w:hint="default"/>
      </w:rPr>
    </w:lvl>
    <w:lvl w:ilvl="8" w:tplc="84E47EF4">
      <w:start w:val="1"/>
      <w:numFmt w:val="bullet"/>
      <w:lvlText w:val=""/>
      <w:lvlJc w:val="left"/>
      <w:pPr>
        <w:ind w:left="6480" w:hanging="360"/>
      </w:pPr>
      <w:rPr>
        <w:rFonts w:ascii="Wingdings" w:hAnsi="Wingdings" w:hint="default"/>
      </w:rPr>
    </w:lvl>
  </w:abstractNum>
  <w:abstractNum w:abstractNumId="12" w15:restartNumberingAfterBreak="0">
    <w:nsid w:val="50BC7387"/>
    <w:multiLevelType w:val="hybridMultilevel"/>
    <w:tmpl w:val="9F586CBC"/>
    <w:lvl w:ilvl="0" w:tplc="AA84FDE0">
      <w:start w:val="1"/>
      <w:numFmt w:val="decimal"/>
      <w:lvlText w:val="%1."/>
      <w:lvlJc w:val="left"/>
      <w:pPr>
        <w:ind w:left="720" w:hanging="360"/>
      </w:pPr>
    </w:lvl>
    <w:lvl w:ilvl="1" w:tplc="08089B36" w:tentative="1">
      <w:start w:val="1"/>
      <w:numFmt w:val="lowerLetter"/>
      <w:lvlText w:val="%2."/>
      <w:lvlJc w:val="left"/>
      <w:pPr>
        <w:ind w:left="1440" w:hanging="360"/>
      </w:pPr>
    </w:lvl>
    <w:lvl w:ilvl="2" w:tplc="E6B2CC72" w:tentative="1">
      <w:start w:val="1"/>
      <w:numFmt w:val="lowerRoman"/>
      <w:lvlText w:val="%3."/>
      <w:lvlJc w:val="right"/>
      <w:pPr>
        <w:ind w:left="2160" w:hanging="180"/>
      </w:pPr>
    </w:lvl>
    <w:lvl w:ilvl="3" w:tplc="D8BADB40" w:tentative="1">
      <w:start w:val="1"/>
      <w:numFmt w:val="decimal"/>
      <w:lvlText w:val="%4."/>
      <w:lvlJc w:val="left"/>
      <w:pPr>
        <w:ind w:left="2880" w:hanging="360"/>
      </w:pPr>
    </w:lvl>
    <w:lvl w:ilvl="4" w:tplc="CD1426BC" w:tentative="1">
      <w:start w:val="1"/>
      <w:numFmt w:val="lowerLetter"/>
      <w:lvlText w:val="%5."/>
      <w:lvlJc w:val="left"/>
      <w:pPr>
        <w:ind w:left="3600" w:hanging="360"/>
      </w:pPr>
    </w:lvl>
    <w:lvl w:ilvl="5" w:tplc="7E90FF3C" w:tentative="1">
      <w:start w:val="1"/>
      <w:numFmt w:val="lowerRoman"/>
      <w:lvlText w:val="%6."/>
      <w:lvlJc w:val="right"/>
      <w:pPr>
        <w:ind w:left="4320" w:hanging="180"/>
      </w:pPr>
    </w:lvl>
    <w:lvl w:ilvl="6" w:tplc="3004950E" w:tentative="1">
      <w:start w:val="1"/>
      <w:numFmt w:val="decimal"/>
      <w:lvlText w:val="%7."/>
      <w:lvlJc w:val="left"/>
      <w:pPr>
        <w:ind w:left="5040" w:hanging="360"/>
      </w:pPr>
    </w:lvl>
    <w:lvl w:ilvl="7" w:tplc="A0F8B7A2" w:tentative="1">
      <w:start w:val="1"/>
      <w:numFmt w:val="lowerLetter"/>
      <w:lvlText w:val="%8."/>
      <w:lvlJc w:val="left"/>
      <w:pPr>
        <w:ind w:left="5760" w:hanging="360"/>
      </w:pPr>
    </w:lvl>
    <w:lvl w:ilvl="8" w:tplc="61822DA8" w:tentative="1">
      <w:start w:val="1"/>
      <w:numFmt w:val="lowerRoman"/>
      <w:lvlText w:val="%9."/>
      <w:lvlJc w:val="right"/>
      <w:pPr>
        <w:ind w:left="6480" w:hanging="180"/>
      </w:pPr>
    </w:lvl>
  </w:abstractNum>
  <w:abstractNum w:abstractNumId="13" w15:restartNumberingAfterBreak="0">
    <w:nsid w:val="68794751"/>
    <w:multiLevelType w:val="hybridMultilevel"/>
    <w:tmpl w:val="6C9AE180"/>
    <w:lvl w:ilvl="0" w:tplc="88D4B2DC">
      <w:start w:val="1"/>
      <w:numFmt w:val="bullet"/>
      <w:lvlText w:val=""/>
      <w:lvlJc w:val="left"/>
      <w:pPr>
        <w:ind w:left="927" w:hanging="360"/>
      </w:pPr>
      <w:rPr>
        <w:rFonts w:ascii="Wingdings" w:hAnsi="Wingdings" w:hint="default"/>
      </w:rPr>
    </w:lvl>
    <w:lvl w:ilvl="1" w:tplc="2DC8AA3C">
      <w:start w:val="1"/>
      <w:numFmt w:val="bullet"/>
      <w:lvlText w:val="o"/>
      <w:lvlJc w:val="left"/>
      <w:pPr>
        <w:ind w:left="1647" w:hanging="360"/>
      </w:pPr>
      <w:rPr>
        <w:rFonts w:ascii="Courier New" w:hAnsi="Courier New" w:hint="default"/>
      </w:rPr>
    </w:lvl>
    <w:lvl w:ilvl="2" w:tplc="52DACE28">
      <w:start w:val="1"/>
      <w:numFmt w:val="bullet"/>
      <w:lvlText w:val=""/>
      <w:lvlJc w:val="left"/>
      <w:pPr>
        <w:ind w:left="2367" w:hanging="360"/>
      </w:pPr>
      <w:rPr>
        <w:rFonts w:ascii="Wingdings" w:hAnsi="Wingdings" w:hint="default"/>
      </w:rPr>
    </w:lvl>
    <w:lvl w:ilvl="3" w:tplc="6F3CAA14">
      <w:start w:val="1"/>
      <w:numFmt w:val="bullet"/>
      <w:lvlText w:val=""/>
      <w:lvlJc w:val="left"/>
      <w:pPr>
        <w:ind w:left="3087" w:hanging="360"/>
      </w:pPr>
      <w:rPr>
        <w:rFonts w:ascii="Symbol" w:hAnsi="Symbol" w:hint="default"/>
      </w:rPr>
    </w:lvl>
    <w:lvl w:ilvl="4" w:tplc="5B7616D2">
      <w:start w:val="1"/>
      <w:numFmt w:val="bullet"/>
      <w:lvlText w:val="o"/>
      <w:lvlJc w:val="left"/>
      <w:pPr>
        <w:ind w:left="3807" w:hanging="360"/>
      </w:pPr>
      <w:rPr>
        <w:rFonts w:ascii="Courier New" w:hAnsi="Courier New" w:hint="default"/>
      </w:rPr>
    </w:lvl>
    <w:lvl w:ilvl="5" w:tplc="BFB40694">
      <w:start w:val="1"/>
      <w:numFmt w:val="bullet"/>
      <w:lvlText w:val=""/>
      <w:lvlJc w:val="left"/>
      <w:pPr>
        <w:ind w:left="4527" w:hanging="360"/>
      </w:pPr>
      <w:rPr>
        <w:rFonts w:ascii="Wingdings" w:hAnsi="Wingdings" w:hint="default"/>
      </w:rPr>
    </w:lvl>
    <w:lvl w:ilvl="6" w:tplc="DBF845FE">
      <w:start w:val="1"/>
      <w:numFmt w:val="bullet"/>
      <w:lvlText w:val=""/>
      <w:lvlJc w:val="left"/>
      <w:pPr>
        <w:ind w:left="5247" w:hanging="360"/>
      </w:pPr>
      <w:rPr>
        <w:rFonts w:ascii="Symbol" w:hAnsi="Symbol" w:hint="default"/>
      </w:rPr>
    </w:lvl>
    <w:lvl w:ilvl="7" w:tplc="A1C449A2">
      <w:start w:val="1"/>
      <w:numFmt w:val="bullet"/>
      <w:lvlText w:val="o"/>
      <w:lvlJc w:val="left"/>
      <w:pPr>
        <w:ind w:left="5967" w:hanging="360"/>
      </w:pPr>
      <w:rPr>
        <w:rFonts w:ascii="Courier New" w:hAnsi="Courier New" w:hint="default"/>
      </w:rPr>
    </w:lvl>
    <w:lvl w:ilvl="8" w:tplc="5D4ED0BA">
      <w:start w:val="1"/>
      <w:numFmt w:val="bullet"/>
      <w:lvlText w:val=""/>
      <w:lvlJc w:val="left"/>
      <w:pPr>
        <w:ind w:left="6687" w:hanging="360"/>
      </w:pPr>
      <w:rPr>
        <w:rFonts w:ascii="Wingdings" w:hAnsi="Wingdings" w:hint="default"/>
      </w:rPr>
    </w:lvl>
  </w:abstractNum>
  <w:abstractNum w:abstractNumId="14" w15:restartNumberingAfterBreak="0">
    <w:nsid w:val="6A4240C8"/>
    <w:multiLevelType w:val="hybridMultilevel"/>
    <w:tmpl w:val="D7346DF0"/>
    <w:lvl w:ilvl="0" w:tplc="F77CEB06">
      <w:start w:val="1"/>
      <w:numFmt w:val="bullet"/>
      <w:lvlText w:val=""/>
      <w:lvlJc w:val="left"/>
      <w:pPr>
        <w:ind w:left="720" w:hanging="360"/>
      </w:pPr>
      <w:rPr>
        <w:rFonts w:ascii="Symbol" w:hAnsi="Symbol" w:hint="default"/>
      </w:rPr>
    </w:lvl>
    <w:lvl w:ilvl="1" w:tplc="D9644FE4" w:tentative="1">
      <w:start w:val="1"/>
      <w:numFmt w:val="bullet"/>
      <w:lvlText w:val="o"/>
      <w:lvlJc w:val="left"/>
      <w:pPr>
        <w:ind w:left="1440" w:hanging="360"/>
      </w:pPr>
      <w:rPr>
        <w:rFonts w:ascii="Courier New" w:hAnsi="Courier New" w:hint="default"/>
      </w:rPr>
    </w:lvl>
    <w:lvl w:ilvl="2" w:tplc="454CC916" w:tentative="1">
      <w:start w:val="1"/>
      <w:numFmt w:val="bullet"/>
      <w:lvlText w:val=""/>
      <w:lvlJc w:val="left"/>
      <w:pPr>
        <w:ind w:left="2160" w:hanging="360"/>
      </w:pPr>
      <w:rPr>
        <w:rFonts w:ascii="Wingdings" w:hAnsi="Wingdings" w:hint="default"/>
      </w:rPr>
    </w:lvl>
    <w:lvl w:ilvl="3" w:tplc="EFD091AA" w:tentative="1">
      <w:start w:val="1"/>
      <w:numFmt w:val="bullet"/>
      <w:lvlText w:val=""/>
      <w:lvlJc w:val="left"/>
      <w:pPr>
        <w:ind w:left="2880" w:hanging="360"/>
      </w:pPr>
      <w:rPr>
        <w:rFonts w:ascii="Symbol" w:hAnsi="Symbol" w:hint="default"/>
      </w:rPr>
    </w:lvl>
    <w:lvl w:ilvl="4" w:tplc="ABD6B0B6" w:tentative="1">
      <w:start w:val="1"/>
      <w:numFmt w:val="bullet"/>
      <w:lvlText w:val="o"/>
      <w:lvlJc w:val="left"/>
      <w:pPr>
        <w:ind w:left="3600" w:hanging="360"/>
      </w:pPr>
      <w:rPr>
        <w:rFonts w:ascii="Courier New" w:hAnsi="Courier New" w:hint="default"/>
      </w:rPr>
    </w:lvl>
    <w:lvl w:ilvl="5" w:tplc="D4E4B91E" w:tentative="1">
      <w:start w:val="1"/>
      <w:numFmt w:val="bullet"/>
      <w:lvlText w:val=""/>
      <w:lvlJc w:val="left"/>
      <w:pPr>
        <w:ind w:left="4320" w:hanging="360"/>
      </w:pPr>
      <w:rPr>
        <w:rFonts w:ascii="Wingdings" w:hAnsi="Wingdings" w:hint="default"/>
      </w:rPr>
    </w:lvl>
    <w:lvl w:ilvl="6" w:tplc="3D24DA94" w:tentative="1">
      <w:start w:val="1"/>
      <w:numFmt w:val="bullet"/>
      <w:lvlText w:val=""/>
      <w:lvlJc w:val="left"/>
      <w:pPr>
        <w:ind w:left="5040" w:hanging="360"/>
      </w:pPr>
      <w:rPr>
        <w:rFonts w:ascii="Symbol" w:hAnsi="Symbol" w:hint="default"/>
      </w:rPr>
    </w:lvl>
    <w:lvl w:ilvl="7" w:tplc="E7B464C6" w:tentative="1">
      <w:start w:val="1"/>
      <w:numFmt w:val="bullet"/>
      <w:lvlText w:val="o"/>
      <w:lvlJc w:val="left"/>
      <w:pPr>
        <w:ind w:left="5760" w:hanging="360"/>
      </w:pPr>
      <w:rPr>
        <w:rFonts w:ascii="Courier New" w:hAnsi="Courier New" w:hint="default"/>
      </w:rPr>
    </w:lvl>
    <w:lvl w:ilvl="8" w:tplc="7A66FC3E" w:tentative="1">
      <w:start w:val="1"/>
      <w:numFmt w:val="bullet"/>
      <w:lvlText w:val=""/>
      <w:lvlJc w:val="left"/>
      <w:pPr>
        <w:ind w:left="6480" w:hanging="360"/>
      </w:pPr>
      <w:rPr>
        <w:rFonts w:ascii="Wingdings" w:hAnsi="Wingdings" w:hint="default"/>
      </w:rPr>
    </w:lvl>
  </w:abstractNum>
  <w:abstractNum w:abstractNumId="15" w15:restartNumberingAfterBreak="0">
    <w:nsid w:val="70EF4752"/>
    <w:multiLevelType w:val="hybridMultilevel"/>
    <w:tmpl w:val="99F6F7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441C630"/>
    <w:multiLevelType w:val="hybridMultilevel"/>
    <w:tmpl w:val="F59C0572"/>
    <w:lvl w:ilvl="0" w:tplc="49DA921A">
      <w:start w:val="1"/>
      <w:numFmt w:val="bullet"/>
      <w:lvlText w:val=""/>
      <w:lvlJc w:val="left"/>
      <w:pPr>
        <w:ind w:left="1778" w:hanging="360"/>
      </w:pPr>
      <w:rPr>
        <w:rFonts w:ascii="Wingdings" w:hAnsi="Wingdings" w:hint="default"/>
      </w:rPr>
    </w:lvl>
    <w:lvl w:ilvl="1" w:tplc="597413EE">
      <w:start w:val="1"/>
      <w:numFmt w:val="bullet"/>
      <w:lvlText w:val="o"/>
      <w:lvlJc w:val="left"/>
      <w:pPr>
        <w:ind w:left="2498" w:hanging="360"/>
      </w:pPr>
      <w:rPr>
        <w:rFonts w:ascii="Courier New" w:hAnsi="Courier New" w:hint="default"/>
      </w:rPr>
    </w:lvl>
    <w:lvl w:ilvl="2" w:tplc="F5F0C32C">
      <w:start w:val="1"/>
      <w:numFmt w:val="bullet"/>
      <w:lvlText w:val=""/>
      <w:lvlJc w:val="left"/>
      <w:pPr>
        <w:ind w:left="3218" w:hanging="360"/>
      </w:pPr>
      <w:rPr>
        <w:rFonts w:ascii="Wingdings" w:hAnsi="Wingdings" w:hint="default"/>
      </w:rPr>
    </w:lvl>
    <w:lvl w:ilvl="3" w:tplc="E8A0C8DA">
      <w:start w:val="1"/>
      <w:numFmt w:val="bullet"/>
      <w:lvlText w:val=""/>
      <w:lvlJc w:val="left"/>
      <w:pPr>
        <w:ind w:left="3938" w:hanging="360"/>
      </w:pPr>
      <w:rPr>
        <w:rFonts w:ascii="Symbol" w:hAnsi="Symbol" w:hint="default"/>
      </w:rPr>
    </w:lvl>
    <w:lvl w:ilvl="4" w:tplc="EE862F2C">
      <w:start w:val="1"/>
      <w:numFmt w:val="bullet"/>
      <w:lvlText w:val="o"/>
      <w:lvlJc w:val="left"/>
      <w:pPr>
        <w:ind w:left="4658" w:hanging="360"/>
      </w:pPr>
      <w:rPr>
        <w:rFonts w:ascii="Courier New" w:hAnsi="Courier New" w:hint="default"/>
      </w:rPr>
    </w:lvl>
    <w:lvl w:ilvl="5" w:tplc="26C25858">
      <w:start w:val="1"/>
      <w:numFmt w:val="bullet"/>
      <w:lvlText w:val=""/>
      <w:lvlJc w:val="left"/>
      <w:pPr>
        <w:ind w:left="5378" w:hanging="360"/>
      </w:pPr>
      <w:rPr>
        <w:rFonts w:ascii="Wingdings" w:hAnsi="Wingdings" w:hint="default"/>
      </w:rPr>
    </w:lvl>
    <w:lvl w:ilvl="6" w:tplc="94527110">
      <w:start w:val="1"/>
      <w:numFmt w:val="bullet"/>
      <w:lvlText w:val=""/>
      <w:lvlJc w:val="left"/>
      <w:pPr>
        <w:ind w:left="6098" w:hanging="360"/>
      </w:pPr>
      <w:rPr>
        <w:rFonts w:ascii="Symbol" w:hAnsi="Symbol" w:hint="default"/>
      </w:rPr>
    </w:lvl>
    <w:lvl w:ilvl="7" w:tplc="F8520AB4">
      <w:start w:val="1"/>
      <w:numFmt w:val="bullet"/>
      <w:lvlText w:val="o"/>
      <w:lvlJc w:val="left"/>
      <w:pPr>
        <w:ind w:left="6818" w:hanging="360"/>
      </w:pPr>
      <w:rPr>
        <w:rFonts w:ascii="Courier New" w:hAnsi="Courier New" w:hint="default"/>
      </w:rPr>
    </w:lvl>
    <w:lvl w:ilvl="8" w:tplc="F8E4F594">
      <w:start w:val="1"/>
      <w:numFmt w:val="bullet"/>
      <w:lvlText w:val=""/>
      <w:lvlJc w:val="left"/>
      <w:pPr>
        <w:ind w:left="7538" w:hanging="360"/>
      </w:pPr>
      <w:rPr>
        <w:rFonts w:ascii="Wingdings" w:hAnsi="Wingdings" w:hint="default"/>
      </w:rPr>
    </w:lvl>
  </w:abstractNum>
  <w:num w:numId="1" w16cid:durableId="383143528">
    <w:abstractNumId w:val="7"/>
  </w:num>
  <w:num w:numId="2" w16cid:durableId="567224748">
    <w:abstractNumId w:val="11"/>
  </w:num>
  <w:num w:numId="3" w16cid:durableId="1213537741">
    <w:abstractNumId w:val="13"/>
  </w:num>
  <w:num w:numId="4" w16cid:durableId="1492602127">
    <w:abstractNumId w:val="5"/>
  </w:num>
  <w:num w:numId="5" w16cid:durableId="704990765">
    <w:abstractNumId w:val="6"/>
  </w:num>
  <w:num w:numId="6" w16cid:durableId="726033971">
    <w:abstractNumId w:val="9"/>
  </w:num>
  <w:num w:numId="7" w16cid:durableId="1049955582">
    <w:abstractNumId w:val="16"/>
  </w:num>
  <w:num w:numId="8" w16cid:durableId="407534238">
    <w:abstractNumId w:val="10"/>
  </w:num>
  <w:num w:numId="9" w16cid:durableId="1077022125">
    <w:abstractNumId w:val="0"/>
  </w:num>
  <w:num w:numId="10" w16cid:durableId="222066797">
    <w:abstractNumId w:val="1"/>
  </w:num>
  <w:num w:numId="11" w16cid:durableId="451444143">
    <w:abstractNumId w:val="2"/>
  </w:num>
  <w:num w:numId="12" w16cid:durableId="1278172287">
    <w:abstractNumId w:val="14"/>
  </w:num>
  <w:num w:numId="13" w16cid:durableId="1312832193">
    <w:abstractNumId w:val="8"/>
  </w:num>
  <w:num w:numId="14" w16cid:durableId="175459287">
    <w:abstractNumId w:val="4"/>
  </w:num>
  <w:num w:numId="15" w16cid:durableId="848833459">
    <w:abstractNumId w:val="3"/>
  </w:num>
  <w:num w:numId="16" w16cid:durableId="2135173109">
    <w:abstractNumId w:val="12"/>
  </w:num>
  <w:num w:numId="17" w16cid:durableId="17693538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4213"/>
    <w:rsid w:val="00034A02"/>
    <w:rsid w:val="00036500"/>
    <w:rsid w:val="00036B15"/>
    <w:rsid w:val="00050F5F"/>
    <w:rsid w:val="00054E8D"/>
    <w:rsid w:val="00055C34"/>
    <w:rsid w:val="00066824"/>
    <w:rsid w:val="00072660"/>
    <w:rsid w:val="000970BE"/>
    <w:rsid w:val="000A2E05"/>
    <w:rsid w:val="000A4018"/>
    <w:rsid w:val="000E0020"/>
    <w:rsid w:val="000F4F67"/>
    <w:rsid w:val="0013168F"/>
    <w:rsid w:val="001418E7"/>
    <w:rsid w:val="0014509C"/>
    <w:rsid w:val="001474C6"/>
    <w:rsid w:val="00166B56"/>
    <w:rsid w:val="00182A63"/>
    <w:rsid w:val="00195604"/>
    <w:rsid w:val="001B00E8"/>
    <w:rsid w:val="001B271E"/>
    <w:rsid w:val="001B4C3F"/>
    <w:rsid w:val="001C07B8"/>
    <w:rsid w:val="001C33A6"/>
    <w:rsid w:val="001C40C0"/>
    <w:rsid w:val="001C45A9"/>
    <w:rsid w:val="001C733C"/>
    <w:rsid w:val="001C7E04"/>
    <w:rsid w:val="001D3270"/>
    <w:rsid w:val="001D7BEA"/>
    <w:rsid w:val="00206DB9"/>
    <w:rsid w:val="0021527A"/>
    <w:rsid w:val="0021797C"/>
    <w:rsid w:val="002247FB"/>
    <w:rsid w:val="00225A1A"/>
    <w:rsid w:val="00227B67"/>
    <w:rsid w:val="00233BC3"/>
    <w:rsid w:val="00233C08"/>
    <w:rsid w:val="00233E19"/>
    <w:rsid w:val="00244ABE"/>
    <w:rsid w:val="00260215"/>
    <w:rsid w:val="00260A27"/>
    <w:rsid w:val="002658DB"/>
    <w:rsid w:val="00274584"/>
    <w:rsid w:val="00283BD3"/>
    <w:rsid w:val="00286A38"/>
    <w:rsid w:val="002904AF"/>
    <w:rsid w:val="00294E37"/>
    <w:rsid w:val="002B06EB"/>
    <w:rsid w:val="002B3255"/>
    <w:rsid w:val="002B7FA8"/>
    <w:rsid w:val="002C1C07"/>
    <w:rsid w:val="002C2CA3"/>
    <w:rsid w:val="002C4B3E"/>
    <w:rsid w:val="002C79D6"/>
    <w:rsid w:val="002D2322"/>
    <w:rsid w:val="003133CF"/>
    <w:rsid w:val="0032028E"/>
    <w:rsid w:val="0032606E"/>
    <w:rsid w:val="00326A3E"/>
    <w:rsid w:val="00327632"/>
    <w:rsid w:val="00330E57"/>
    <w:rsid w:val="00332B12"/>
    <w:rsid w:val="003435B4"/>
    <w:rsid w:val="00354C04"/>
    <w:rsid w:val="00361A8B"/>
    <w:rsid w:val="0037129C"/>
    <w:rsid w:val="0037357A"/>
    <w:rsid w:val="00385E76"/>
    <w:rsid w:val="00392CCE"/>
    <w:rsid w:val="003A08EA"/>
    <w:rsid w:val="003A1D41"/>
    <w:rsid w:val="003B036E"/>
    <w:rsid w:val="003C33B3"/>
    <w:rsid w:val="003C4824"/>
    <w:rsid w:val="00403B44"/>
    <w:rsid w:val="00432F5C"/>
    <w:rsid w:val="00437003"/>
    <w:rsid w:val="0043706E"/>
    <w:rsid w:val="0044306C"/>
    <w:rsid w:val="0044597F"/>
    <w:rsid w:val="0045154A"/>
    <w:rsid w:val="0045158C"/>
    <w:rsid w:val="004642FE"/>
    <w:rsid w:val="00466191"/>
    <w:rsid w:val="00467674"/>
    <w:rsid w:val="00472299"/>
    <w:rsid w:val="0047369F"/>
    <w:rsid w:val="00474F6B"/>
    <w:rsid w:val="00481844"/>
    <w:rsid w:val="0049177F"/>
    <w:rsid w:val="004A7169"/>
    <w:rsid w:val="004B7311"/>
    <w:rsid w:val="004D7D09"/>
    <w:rsid w:val="004D7F55"/>
    <w:rsid w:val="004E5C84"/>
    <w:rsid w:val="004E75A6"/>
    <w:rsid w:val="004F2308"/>
    <w:rsid w:val="004F3843"/>
    <w:rsid w:val="004F4F40"/>
    <w:rsid w:val="00504CEF"/>
    <w:rsid w:val="00514DAF"/>
    <w:rsid w:val="00517B70"/>
    <w:rsid w:val="0052454D"/>
    <w:rsid w:val="0053277D"/>
    <w:rsid w:val="00532EC7"/>
    <w:rsid w:val="005359CF"/>
    <w:rsid w:val="00541CA3"/>
    <w:rsid w:val="005546A9"/>
    <w:rsid w:val="00574835"/>
    <w:rsid w:val="0057567C"/>
    <w:rsid w:val="005846FB"/>
    <w:rsid w:val="005A4A3B"/>
    <w:rsid w:val="005A4CB5"/>
    <w:rsid w:val="005A4DB1"/>
    <w:rsid w:val="005C060B"/>
    <w:rsid w:val="005D10DD"/>
    <w:rsid w:val="005E0478"/>
    <w:rsid w:val="005E31EA"/>
    <w:rsid w:val="005F7B0A"/>
    <w:rsid w:val="0061068C"/>
    <w:rsid w:val="0061436C"/>
    <w:rsid w:val="006356A8"/>
    <w:rsid w:val="00642A53"/>
    <w:rsid w:val="0064560F"/>
    <w:rsid w:val="00656333"/>
    <w:rsid w:val="00660727"/>
    <w:rsid w:val="006633D6"/>
    <w:rsid w:val="00676938"/>
    <w:rsid w:val="006905E6"/>
    <w:rsid w:val="006C4338"/>
    <w:rsid w:val="006F3D65"/>
    <w:rsid w:val="006F3DF9"/>
    <w:rsid w:val="006F4155"/>
    <w:rsid w:val="007060E5"/>
    <w:rsid w:val="00710FD6"/>
    <w:rsid w:val="00722EC7"/>
    <w:rsid w:val="00736734"/>
    <w:rsid w:val="00745C45"/>
    <w:rsid w:val="00757151"/>
    <w:rsid w:val="007909E0"/>
    <w:rsid w:val="0079785C"/>
    <w:rsid w:val="007A6AD5"/>
    <w:rsid w:val="007C4A6A"/>
    <w:rsid w:val="007C57EB"/>
    <w:rsid w:val="007C5A2B"/>
    <w:rsid w:val="007D2E9D"/>
    <w:rsid w:val="007D2EF7"/>
    <w:rsid w:val="007D3570"/>
    <w:rsid w:val="007D7A65"/>
    <w:rsid w:val="007E0FC7"/>
    <w:rsid w:val="007F3942"/>
    <w:rsid w:val="007F68A6"/>
    <w:rsid w:val="008013C5"/>
    <w:rsid w:val="00820CF5"/>
    <w:rsid w:val="00825E1D"/>
    <w:rsid w:val="00831BC2"/>
    <w:rsid w:val="0083205E"/>
    <w:rsid w:val="00844361"/>
    <w:rsid w:val="00844DAA"/>
    <w:rsid w:val="0085303D"/>
    <w:rsid w:val="00871A7E"/>
    <w:rsid w:val="00881282"/>
    <w:rsid w:val="00884B7C"/>
    <w:rsid w:val="0088651C"/>
    <w:rsid w:val="00887586"/>
    <w:rsid w:val="00892C45"/>
    <w:rsid w:val="008C1D2A"/>
    <w:rsid w:val="008C5931"/>
    <w:rsid w:val="008D101B"/>
    <w:rsid w:val="008E127D"/>
    <w:rsid w:val="008E153E"/>
    <w:rsid w:val="008E2486"/>
    <w:rsid w:val="008E7C99"/>
    <w:rsid w:val="008F728B"/>
    <w:rsid w:val="00914B27"/>
    <w:rsid w:val="00920086"/>
    <w:rsid w:val="0092082B"/>
    <w:rsid w:val="00924D2D"/>
    <w:rsid w:val="00926CB5"/>
    <w:rsid w:val="0093282A"/>
    <w:rsid w:val="009328D3"/>
    <w:rsid w:val="00934503"/>
    <w:rsid w:val="00940096"/>
    <w:rsid w:val="00940928"/>
    <w:rsid w:val="009562F8"/>
    <w:rsid w:val="009721EA"/>
    <w:rsid w:val="00974DDC"/>
    <w:rsid w:val="00983FF3"/>
    <w:rsid w:val="00991C04"/>
    <w:rsid w:val="00997535"/>
    <w:rsid w:val="00997C0F"/>
    <w:rsid w:val="009A5D52"/>
    <w:rsid w:val="009B1CD0"/>
    <w:rsid w:val="009B45B9"/>
    <w:rsid w:val="009B73A2"/>
    <w:rsid w:val="009C2146"/>
    <w:rsid w:val="009C55CB"/>
    <w:rsid w:val="009C6100"/>
    <w:rsid w:val="009F08D7"/>
    <w:rsid w:val="00A243CA"/>
    <w:rsid w:val="00A30B12"/>
    <w:rsid w:val="00A55016"/>
    <w:rsid w:val="00A644B9"/>
    <w:rsid w:val="00A72AD6"/>
    <w:rsid w:val="00A74219"/>
    <w:rsid w:val="00A83D8F"/>
    <w:rsid w:val="00A96788"/>
    <w:rsid w:val="00AC060D"/>
    <w:rsid w:val="00AC252F"/>
    <w:rsid w:val="00AD012F"/>
    <w:rsid w:val="00AD24E1"/>
    <w:rsid w:val="00AD51EA"/>
    <w:rsid w:val="00AE329C"/>
    <w:rsid w:val="00AE7831"/>
    <w:rsid w:val="00B02A2B"/>
    <w:rsid w:val="00B054DA"/>
    <w:rsid w:val="00B220B0"/>
    <w:rsid w:val="00B24653"/>
    <w:rsid w:val="00B50A89"/>
    <w:rsid w:val="00B51B48"/>
    <w:rsid w:val="00B57715"/>
    <w:rsid w:val="00B611EA"/>
    <w:rsid w:val="00B653C9"/>
    <w:rsid w:val="00B87564"/>
    <w:rsid w:val="00B908EC"/>
    <w:rsid w:val="00B9439F"/>
    <w:rsid w:val="00BA1E01"/>
    <w:rsid w:val="00BA2208"/>
    <w:rsid w:val="00BA419A"/>
    <w:rsid w:val="00BA44E5"/>
    <w:rsid w:val="00BA627D"/>
    <w:rsid w:val="00BD12E6"/>
    <w:rsid w:val="00BD35D5"/>
    <w:rsid w:val="00BE51D1"/>
    <w:rsid w:val="00BE6078"/>
    <w:rsid w:val="00BE7CE1"/>
    <w:rsid w:val="00C0416E"/>
    <w:rsid w:val="00C07031"/>
    <w:rsid w:val="00C074FF"/>
    <w:rsid w:val="00C125A2"/>
    <w:rsid w:val="00C36DF5"/>
    <w:rsid w:val="00C43ED4"/>
    <w:rsid w:val="00C4434A"/>
    <w:rsid w:val="00C625A1"/>
    <w:rsid w:val="00C64500"/>
    <w:rsid w:val="00C67781"/>
    <w:rsid w:val="00C7665D"/>
    <w:rsid w:val="00C76ACB"/>
    <w:rsid w:val="00C814F9"/>
    <w:rsid w:val="00C91060"/>
    <w:rsid w:val="00C911FE"/>
    <w:rsid w:val="00CD185D"/>
    <w:rsid w:val="00CD46CC"/>
    <w:rsid w:val="00D029A1"/>
    <w:rsid w:val="00D06930"/>
    <w:rsid w:val="00D14D6F"/>
    <w:rsid w:val="00D22706"/>
    <w:rsid w:val="00D23BFC"/>
    <w:rsid w:val="00D30D7D"/>
    <w:rsid w:val="00D4466B"/>
    <w:rsid w:val="00D46561"/>
    <w:rsid w:val="00D46BC7"/>
    <w:rsid w:val="00D70A49"/>
    <w:rsid w:val="00D72D97"/>
    <w:rsid w:val="00D75AA6"/>
    <w:rsid w:val="00D80F33"/>
    <w:rsid w:val="00D86EED"/>
    <w:rsid w:val="00D925EE"/>
    <w:rsid w:val="00DA3260"/>
    <w:rsid w:val="00DB0CC3"/>
    <w:rsid w:val="00DC533A"/>
    <w:rsid w:val="00DD48C6"/>
    <w:rsid w:val="00DD4EF0"/>
    <w:rsid w:val="00DD504E"/>
    <w:rsid w:val="00DD7682"/>
    <w:rsid w:val="00DD7FBB"/>
    <w:rsid w:val="00DE32F3"/>
    <w:rsid w:val="00E03467"/>
    <w:rsid w:val="00E0655B"/>
    <w:rsid w:val="00E1237F"/>
    <w:rsid w:val="00E14507"/>
    <w:rsid w:val="00E41860"/>
    <w:rsid w:val="00E47798"/>
    <w:rsid w:val="00E57CCF"/>
    <w:rsid w:val="00E61C11"/>
    <w:rsid w:val="00E62B84"/>
    <w:rsid w:val="00E70B91"/>
    <w:rsid w:val="00E74242"/>
    <w:rsid w:val="00E771C6"/>
    <w:rsid w:val="00E808C0"/>
    <w:rsid w:val="00E973C9"/>
    <w:rsid w:val="00EA1F38"/>
    <w:rsid w:val="00EA3C5B"/>
    <w:rsid w:val="00EE0206"/>
    <w:rsid w:val="00EE095D"/>
    <w:rsid w:val="00EE281F"/>
    <w:rsid w:val="00F00899"/>
    <w:rsid w:val="00F00ABC"/>
    <w:rsid w:val="00F0330E"/>
    <w:rsid w:val="00F0516D"/>
    <w:rsid w:val="00F07F9B"/>
    <w:rsid w:val="00F13E76"/>
    <w:rsid w:val="00F1720B"/>
    <w:rsid w:val="00F17BAC"/>
    <w:rsid w:val="00F27B26"/>
    <w:rsid w:val="00F318C4"/>
    <w:rsid w:val="00F326F6"/>
    <w:rsid w:val="00F33CC1"/>
    <w:rsid w:val="00F42F89"/>
    <w:rsid w:val="00F64992"/>
    <w:rsid w:val="00F72EB1"/>
    <w:rsid w:val="00F83C27"/>
    <w:rsid w:val="00FA47F2"/>
    <w:rsid w:val="00FB0D85"/>
    <w:rsid w:val="00FB6F11"/>
    <w:rsid w:val="00FC6D9F"/>
    <w:rsid w:val="00FD0F34"/>
    <w:rsid w:val="00FE1424"/>
    <w:rsid w:val="00FE21D1"/>
    <w:rsid w:val="00FE4C28"/>
    <w:rsid w:val="0863F335"/>
    <w:rsid w:val="09968562"/>
    <w:rsid w:val="0B607F63"/>
    <w:rsid w:val="0D1F2FF1"/>
    <w:rsid w:val="185CDE74"/>
    <w:rsid w:val="19887BD6"/>
    <w:rsid w:val="1B652CF0"/>
    <w:rsid w:val="1F5A1E0E"/>
    <w:rsid w:val="2E4EE4DF"/>
    <w:rsid w:val="33739111"/>
    <w:rsid w:val="38363BBF"/>
    <w:rsid w:val="3886071D"/>
    <w:rsid w:val="39E52000"/>
    <w:rsid w:val="3A83E29B"/>
    <w:rsid w:val="3D050C7C"/>
    <w:rsid w:val="3E907B31"/>
    <w:rsid w:val="43077BB9"/>
    <w:rsid w:val="4476F4C0"/>
    <w:rsid w:val="5076B915"/>
    <w:rsid w:val="54E3D334"/>
    <w:rsid w:val="5A2102C9"/>
    <w:rsid w:val="61CAABE9"/>
    <w:rsid w:val="65681F8B"/>
    <w:rsid w:val="663A3123"/>
    <w:rsid w:val="6D1EDBFE"/>
    <w:rsid w:val="6F5D4189"/>
    <w:rsid w:val="7B18F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3FB86CA"/>
  <w15:chartTrackingRefBased/>
  <w15:docId w15:val="{E5546B34-BF7C-4540-BAD1-985F4E63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DB9"/>
    <w:pPr>
      <w:suppressAutoHyphens/>
    </w:pPr>
    <w:rPr>
      <w:rFonts w:ascii="Univers" w:hAnsi="Univers" w:cs="Univers"/>
      <w:lang w:eastAsia="zh-CN"/>
    </w:rPr>
  </w:style>
  <w:style w:type="paragraph" w:styleId="Titre1">
    <w:name w:val="heading 1"/>
    <w:basedOn w:val="Normal"/>
    <w:next w:val="Normal"/>
    <w:qFormat/>
    <w:pPr>
      <w:keepNext/>
      <w:numPr>
        <w:numId w:val="9"/>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9"/>
      </w:numPr>
      <w:outlineLvl w:val="1"/>
    </w:pPr>
    <w:rPr>
      <w:rFonts w:ascii="Times New Roman" w:hAnsi="Times New Roman" w:cs="Times New Roman"/>
      <w:b/>
    </w:rPr>
  </w:style>
  <w:style w:type="paragraph" w:styleId="Titre3">
    <w:name w:val="heading 3"/>
    <w:basedOn w:val="Normal"/>
    <w:next w:val="Normal"/>
    <w:qFormat/>
    <w:pPr>
      <w:keepNext/>
      <w:numPr>
        <w:ilvl w:val="2"/>
        <w:numId w:val="9"/>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9"/>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9"/>
      </w:numPr>
      <w:ind w:left="567" w:firstLine="0"/>
      <w:outlineLvl w:val="4"/>
    </w:pPr>
    <w:rPr>
      <w:rFonts w:ascii="Arial" w:hAnsi="Arial" w:cs="Arial"/>
      <w:i/>
      <w:sz w:val="16"/>
    </w:rPr>
  </w:style>
  <w:style w:type="paragraph" w:styleId="Titre6">
    <w:name w:val="heading 6"/>
    <w:basedOn w:val="Normal"/>
    <w:next w:val="Normal"/>
    <w:qFormat/>
    <w:pPr>
      <w:keepNext/>
      <w:numPr>
        <w:ilvl w:val="5"/>
        <w:numId w:val="9"/>
      </w:numPr>
      <w:jc w:val="both"/>
      <w:outlineLvl w:val="5"/>
    </w:pPr>
    <w:rPr>
      <w:rFonts w:ascii="Arial" w:hAnsi="Arial" w:cs="Arial"/>
      <w:sz w:val="28"/>
    </w:rPr>
  </w:style>
  <w:style w:type="paragraph" w:styleId="Titre7">
    <w:name w:val="heading 7"/>
    <w:basedOn w:val="Normal"/>
    <w:next w:val="Normal"/>
    <w:qFormat/>
    <w:pPr>
      <w:keepNext/>
      <w:numPr>
        <w:ilvl w:val="6"/>
        <w:numId w:val="9"/>
      </w:numPr>
      <w:outlineLvl w:val="6"/>
    </w:pPr>
    <w:rPr>
      <w:rFonts w:ascii="Arial" w:hAnsi="Arial" w:cs="Arial"/>
      <w:bCs/>
      <w:i/>
      <w:sz w:val="16"/>
    </w:rPr>
  </w:style>
  <w:style w:type="paragraph" w:styleId="Titre8">
    <w:name w:val="heading 8"/>
    <w:basedOn w:val="Normal"/>
    <w:next w:val="Normal"/>
    <w:qFormat/>
    <w:pPr>
      <w:keepNext/>
      <w:numPr>
        <w:ilvl w:val="7"/>
        <w:numId w:val="9"/>
      </w:numPr>
      <w:jc w:val="center"/>
      <w:outlineLvl w:val="7"/>
    </w:pPr>
    <w:rPr>
      <w:rFonts w:ascii="Arial" w:hAnsi="Arial" w:cs="Arial"/>
      <w:b/>
      <w:bCs/>
      <w:sz w:val="24"/>
    </w:rPr>
  </w:style>
  <w:style w:type="paragraph" w:styleId="Titre9">
    <w:name w:val="heading 9"/>
    <w:basedOn w:val="Normal"/>
    <w:next w:val="Normal"/>
    <w:qFormat/>
    <w:pPr>
      <w:keepNext/>
      <w:numPr>
        <w:ilvl w:val="8"/>
        <w:numId w:val="9"/>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9562F8"/>
    <w:pPr>
      <w:suppressAutoHyphens w:val="0"/>
      <w:ind w:left="708"/>
    </w:pPr>
    <w:rPr>
      <w:rFonts w:ascii="Times New Roman" w:hAnsi="Times New Roman" w:cs="Times New Roman"/>
      <w:lang w:eastAsia="fr-FR"/>
    </w:rPr>
  </w:style>
  <w:style w:type="paragraph" w:customStyle="1" w:styleId="CarCarCarCarCarCar">
    <w:name w:val="Car Car Car Car Car Car"/>
    <w:basedOn w:val="Normal"/>
    <w:semiHidden/>
    <w:rsid w:val="003B036E"/>
    <w:pPr>
      <w:suppressAutoHyphens w:val="0"/>
      <w:spacing w:after="160" w:line="240" w:lineRule="exact"/>
    </w:pPr>
    <w:rPr>
      <w:rFonts w:ascii="Verdana" w:hAnsi="Verdana" w:cs="Times New Roman"/>
      <w:lang w:val="en-US" w:eastAsia="en-US"/>
    </w:rPr>
  </w:style>
  <w:style w:type="paragraph" w:styleId="Rvision">
    <w:name w:val="Revision"/>
    <w:hidden/>
    <w:uiPriority w:val="99"/>
    <w:semiHidden/>
    <w:rsid w:val="00FA47F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2342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5569807A5021458ACFA7E4BA02F69D" ma:contentTypeVersion="20" ma:contentTypeDescription="Crée un document." ma:contentTypeScope="" ma:versionID="035b859abb39ff3c9c013f8ef871b206">
  <xsd:schema xmlns:xsd="http://www.w3.org/2001/XMLSchema" xmlns:xs="http://www.w3.org/2001/XMLSchema" xmlns:p="http://schemas.microsoft.com/office/2006/metadata/properties" xmlns:ns2="49e5a3dc-ef00-451b-ab24-31d84fa0ca88" xmlns:ns3="55cfba0b-6cb1-4aaa-a117-2f60f3753410" targetNamespace="http://schemas.microsoft.com/office/2006/metadata/properties" ma:root="true" ma:fieldsID="503d71188e5f996f2478aeebf2cac918" ns2:_="" ns3:_="">
    <xsd:import namespace="49e5a3dc-ef00-451b-ab24-31d84fa0ca88"/>
    <xsd:import namespace="55cfba0b-6cb1-4aaa-a117-2f60f37534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Th_x00e9_matique" minOccurs="0"/>
                <xsd:element ref="ns3:Thematique" minOccurs="0"/>
                <xsd:element ref="ns3:Choix"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5a3dc-ef00-451b-ab24-31d84fa0ca8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bda5535a-49e3-45b3-b8cf-359714170279}" ma:internalName="TaxCatchAll" ma:showField="CatchAllData" ma:web="49e5a3dc-ef00-451b-ab24-31d84fa0ca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cfba0b-6cb1-4aaa-a117-2f60f37534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2830fdd-33f4-4d29-8bd7-dee7a3b3cef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Th_x00e9_matique" ma:index="21" nillable="true" ma:displayName="Thématique" ma:format="Dropdown" ma:internalName="Th_x00e9_matique">
      <xsd:simpleType>
        <xsd:restriction base="dms:Text">
          <xsd:maxLength value="255"/>
        </xsd:restriction>
      </xsd:simpleType>
    </xsd:element>
    <xsd:element name="Thematique" ma:index="22" nillable="true" ma:displayName="Thematique" ma:format="Dropdown" ma:internalName="Thematique">
      <xsd:simpleType>
        <xsd:restriction base="dms:Text">
          <xsd:maxLength value="255"/>
        </xsd:restriction>
      </xsd:simpleType>
    </xsd:element>
    <xsd:element name="Choix" ma:index="23" nillable="true" ma:displayName="Choix" ma:format="Dropdown" ma:internalName="Choix">
      <xsd:simpleType>
        <xsd:restriction base="dms:Choice">
          <xsd:enumeration value="Choix 1"/>
          <xsd:enumeration value="Choix 2"/>
          <xsd:enumeration value="Choix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9e5a3dc-ef00-451b-ab24-31d84fa0ca88" xsi:nil="true"/>
    <Thematique xmlns="55cfba0b-6cb1-4aaa-a117-2f60f3753410" xsi:nil="true"/>
    <Choix xmlns="55cfba0b-6cb1-4aaa-a117-2f60f3753410" xsi:nil="true"/>
    <Th_x00e9_matique xmlns="55cfba0b-6cb1-4aaa-a117-2f60f3753410" xsi:nil="true"/>
    <lcf76f155ced4ddcb4097134ff3c332f xmlns="55cfba0b-6cb1-4aaa-a117-2f60f37534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9F90-13FB-49A5-B779-A9B2002AB0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e5a3dc-ef00-451b-ab24-31d84fa0ca88"/>
    <ds:schemaRef ds:uri="55cfba0b-6cb1-4aaa-a117-2f60f37534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6E269A-A482-46FC-8EC4-4A51F91ADE8D}">
  <ds:schemaRefs>
    <ds:schemaRef ds:uri="http://schemas.microsoft.com/sharepoint/v3/contenttype/forms"/>
  </ds:schemaRefs>
</ds:datastoreItem>
</file>

<file path=customXml/itemProps3.xml><?xml version="1.0" encoding="utf-8"?>
<ds:datastoreItem xmlns:ds="http://schemas.openxmlformats.org/officeDocument/2006/customXml" ds:itemID="{C9095596-4801-472B-BF83-76179EA6BF10}">
  <ds:schemaRefs>
    <ds:schemaRef ds:uri="http://schemas.microsoft.com/office/2006/metadata/properties"/>
    <ds:schemaRef ds:uri="http://schemas.microsoft.com/office/infopath/2007/PartnerControls"/>
    <ds:schemaRef ds:uri="49e5a3dc-ef00-451b-ab24-31d84fa0ca88"/>
    <ds:schemaRef ds:uri="55cfba0b-6cb1-4aaa-a117-2f60f3753410"/>
  </ds:schemaRefs>
</ds:datastoreItem>
</file>

<file path=customXml/itemProps4.xml><?xml version="1.0" encoding="utf-8"?>
<ds:datastoreItem xmlns:ds="http://schemas.openxmlformats.org/officeDocument/2006/customXml" ds:itemID="{0CE49F58-7B55-4794-BFAD-198CB2FB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47</TotalTime>
  <Pages>5</Pages>
  <Words>1235</Words>
  <Characters>6793</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Nadege CHARTOU</cp:lastModifiedBy>
  <cp:revision>22</cp:revision>
  <cp:lastPrinted>2020-08-04T14:32:00Z</cp:lastPrinted>
  <dcterms:created xsi:type="dcterms:W3CDTF">2025-05-21T16:43:00Z</dcterms:created>
  <dcterms:modified xsi:type="dcterms:W3CDTF">2025-07-17T13:58:00Z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0x0101009E5569807A5021458ACFA7E4BA02F69D</vt:lpwstr>
  </property>
  <property fmtid="{D5CDD505-2E9C-101B-9397-08002B2CF9AE}" pid="3" name="MediaServiceImageTags">
    <vt:lpwstr/>
  </property>
</Properties>
</file>